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24C72B" w14:textId="77777777" w:rsidR="00D144BE" w:rsidRPr="001C55B2" w:rsidRDefault="005D7FD0" w:rsidP="007A4022">
      <w:pPr>
        <w:pStyle w:val="Heading1"/>
      </w:pPr>
      <w:r>
        <w:t>potable water</w:t>
      </w:r>
      <w:r w:rsidR="00262338">
        <w:t>:</w:t>
      </w:r>
      <w:r w:rsidR="00A265FA">
        <w:t xml:space="preserve"> </w:t>
      </w:r>
      <w:r w:rsidR="0080075D">
        <w:br/>
      </w:r>
      <w:r w:rsidR="00A265FA">
        <w:t>performance pathway</w:t>
      </w:r>
    </w:p>
    <w:p w14:paraId="39F99DCE" w14:textId="77777777" w:rsidR="008D530B" w:rsidRPr="00F567F4" w:rsidRDefault="008D530B" w:rsidP="007A4022">
      <w:pPr>
        <w:pStyle w:val="Heading3"/>
      </w:pPr>
      <w:bookmarkStart w:id="0" w:name="h.d27jtfsfquok"/>
      <w:bookmarkEnd w:id="0"/>
      <w:r w:rsidRPr="00F567F4">
        <w:t xml:space="preserve">Credit </w:t>
      </w:r>
      <w:r w:rsidR="00F15DD2" w:rsidRPr="00F567F4">
        <w:t>18</w:t>
      </w:r>
      <w:r w:rsidR="00CF1D2A" w:rsidRPr="00F567F4">
        <w:t>A</w:t>
      </w:r>
    </w:p>
    <w:p w14:paraId="44120FC7" w14:textId="3B1E1DDC" w:rsidR="005C34D2" w:rsidRPr="00F567F4" w:rsidRDefault="005C34D2" w:rsidP="007A4022">
      <w:pPr>
        <w:pStyle w:val="Heading3"/>
      </w:pPr>
      <w:r w:rsidRPr="00F567F4">
        <w:t>Design Review Submission</w:t>
      </w:r>
      <w:r w:rsidRPr="00F567F4">
        <w:tab/>
      </w:r>
      <w:sdt>
        <w:sdtPr>
          <w:rPr>
            <w:bCs w:val="0"/>
            <w:caps w:val="0"/>
          </w:rPr>
          <w:id w:val="10800679"/>
        </w:sdtPr>
        <w:sdtEndPr/>
        <w:sdtContent>
          <w:sdt>
            <w:sdtPr>
              <w:rPr>
                <w:bCs w:val="0"/>
                <w:caps w:val="0"/>
              </w:rPr>
              <w:id w:val="-189447511"/>
            </w:sdtPr>
            <w:sdtEndPr>
              <w:rPr>
                <w:rFonts w:hint="eastAsia"/>
              </w:rPr>
            </w:sdtEndPr>
            <w:sdtContent>
              <w:sdt>
                <w:sdtPr>
                  <w:rPr>
                    <w:bCs w:val="0"/>
                    <w:caps w:val="0"/>
                  </w:rPr>
                  <w:id w:val="-94892688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>
                  <w:rPr>
                    <w:rFonts w:hint="eastAsia"/>
                  </w:rPr>
                </w:sdtEndPr>
                <w:sdtContent>
                  <w:r w:rsidR="00445319" w:rsidRPr="00F567F4">
                    <w:rPr>
                      <w:rFonts w:ascii="MS Gothic" w:eastAsia="MS Gothic" w:hAnsi="MS Gothic" w:hint="eastAsia"/>
                    </w:rPr>
                    <w:t>☐</w:t>
                  </w:r>
                </w:sdtContent>
              </w:sdt>
            </w:sdtContent>
          </w:sdt>
        </w:sdtContent>
      </w:sdt>
      <w:r w:rsidRPr="00F567F4">
        <w:tab/>
        <w:t>As Built Submission</w:t>
      </w:r>
      <w:r w:rsidRPr="00F567F4">
        <w:tab/>
        <w:t xml:space="preserve"> </w:t>
      </w:r>
      <w:sdt>
        <w:sdtPr>
          <w:rPr>
            <w:bCs w:val="0"/>
            <w:caps w:val="0"/>
          </w:rPr>
          <w:id w:val="206148192"/>
        </w:sdtPr>
        <w:sdtEndPr/>
        <w:sdtContent>
          <w:sdt>
            <w:sdtPr>
              <w:rPr>
                <w:bCs w:val="0"/>
                <w:caps w:val="0"/>
              </w:rPr>
              <w:id w:val="-1338538704"/>
            </w:sdtPr>
            <w:sdtEndPr>
              <w:rPr>
                <w:rFonts w:hint="eastAsia"/>
              </w:rPr>
            </w:sdtEndPr>
            <w:sdtContent>
              <w:sdt>
                <w:sdtPr>
                  <w:rPr>
                    <w:bCs w:val="0"/>
                    <w:caps w:val="0"/>
                  </w:rPr>
                  <w:id w:val="-88132213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>
                  <w:rPr>
                    <w:rFonts w:hint="eastAsia"/>
                  </w:rPr>
                </w:sdtEndPr>
                <w:sdtContent>
                  <w:r w:rsidR="00445319" w:rsidRPr="00F567F4">
                    <w:rPr>
                      <w:rFonts w:ascii="MS Gothic" w:eastAsia="MS Gothic" w:hAnsi="MS Gothic" w:hint="eastAsia"/>
                    </w:rPr>
                    <w:t>☐</w:t>
                  </w:r>
                </w:sdtContent>
              </w:sdt>
            </w:sdtContent>
          </w:sdt>
        </w:sdtContent>
      </w:sdt>
      <w:r w:rsidRPr="00F567F4">
        <w:t xml:space="preserve"> </w:t>
      </w:r>
    </w:p>
    <w:tbl>
      <w:tblPr>
        <w:tblStyle w:val="Style1"/>
        <w:tblW w:w="9180" w:type="dxa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4077"/>
        <w:gridCol w:w="567"/>
        <w:gridCol w:w="3402"/>
        <w:gridCol w:w="1134"/>
      </w:tblGrid>
      <w:tr w:rsidR="00274D4B" w:rsidRPr="00F567F4" w14:paraId="678BECF8" w14:textId="77777777" w:rsidTr="00502598">
        <w:tc>
          <w:tcPr>
            <w:tcW w:w="4077" w:type="dxa"/>
          </w:tcPr>
          <w:p w14:paraId="03F41133" w14:textId="77777777" w:rsidR="00274D4B" w:rsidRPr="00F567F4" w:rsidRDefault="00274D4B" w:rsidP="00204C26">
            <w:pPr>
              <w:pStyle w:val="Heading3"/>
            </w:pPr>
            <w:r w:rsidRPr="00F567F4">
              <w:t>Total Points available:</w:t>
            </w:r>
          </w:p>
        </w:tc>
        <w:tc>
          <w:tcPr>
            <w:tcW w:w="567" w:type="dxa"/>
          </w:tcPr>
          <w:p w14:paraId="45448514" w14:textId="77777777" w:rsidR="00274D4B" w:rsidRPr="00F567F4" w:rsidRDefault="006F6FB1" w:rsidP="007A4022">
            <w:pPr>
              <w:pStyle w:val="Heading3"/>
            </w:pPr>
            <w:r w:rsidRPr="00F567F4">
              <w:t>5</w:t>
            </w:r>
          </w:p>
        </w:tc>
        <w:tc>
          <w:tcPr>
            <w:tcW w:w="3402" w:type="dxa"/>
          </w:tcPr>
          <w:p w14:paraId="70B228E7" w14:textId="77777777" w:rsidR="00274D4B" w:rsidRPr="00F567F4" w:rsidRDefault="00274D4B" w:rsidP="007A4022">
            <w:pPr>
              <w:pStyle w:val="Heading3"/>
            </w:pPr>
            <w:r w:rsidRPr="00F567F4">
              <w:t>Points claimed:</w:t>
            </w:r>
          </w:p>
        </w:tc>
        <w:tc>
          <w:tcPr>
            <w:tcW w:w="1134" w:type="dxa"/>
            <w:vAlign w:val="center"/>
          </w:tcPr>
          <w:p w14:paraId="7DD8218C" w14:textId="77777777" w:rsidR="00274D4B" w:rsidRPr="00F567F4" w:rsidRDefault="00F15DD2" w:rsidP="007A4022">
            <w:pPr>
              <w:pStyle w:val="Heading3"/>
            </w:pPr>
            <w:r w:rsidRPr="00F567F4">
              <w:t>[</w:t>
            </w:r>
            <w:r w:rsidR="00274D4B" w:rsidRPr="00F567F4">
              <w:t>#</w:t>
            </w:r>
            <w:r w:rsidRPr="00F567F4">
              <w:t>]</w:t>
            </w:r>
          </w:p>
        </w:tc>
      </w:tr>
    </w:tbl>
    <w:p w14:paraId="7E0EE2B2" w14:textId="77777777" w:rsidR="005C34D2" w:rsidRDefault="005C34D2"/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0E0" w:firstRow="1" w:lastRow="1" w:firstColumn="1" w:lastColumn="0" w:noHBand="0" w:noVBand="0"/>
      </w:tblPr>
      <w:tblGrid>
        <w:gridCol w:w="640"/>
        <w:gridCol w:w="1736"/>
        <w:gridCol w:w="4536"/>
        <w:gridCol w:w="1135"/>
        <w:gridCol w:w="1196"/>
      </w:tblGrid>
      <w:tr w:rsidR="00274D4B" w14:paraId="21CBC0C6" w14:textId="77777777" w:rsidTr="00502598">
        <w:tc>
          <w:tcPr>
            <w:tcW w:w="346" w:type="pct"/>
          </w:tcPr>
          <w:p w14:paraId="1C1BC97E" w14:textId="77777777" w:rsidR="00274D4B" w:rsidRPr="00017B56" w:rsidRDefault="00274D4B" w:rsidP="00274D4B">
            <w:pPr>
              <w:rPr>
                <w:rStyle w:val="StyleBold"/>
              </w:rPr>
            </w:pPr>
          </w:p>
        </w:tc>
        <w:tc>
          <w:tcPr>
            <w:tcW w:w="939" w:type="pct"/>
            <w:vAlign w:val="center"/>
          </w:tcPr>
          <w:p w14:paraId="710D9FF1" w14:textId="77777777" w:rsidR="00274D4B" w:rsidRPr="007006FE" w:rsidRDefault="00274D4B" w:rsidP="00BA3F1C">
            <w:pPr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2454" w:type="pct"/>
            <w:vAlign w:val="center"/>
          </w:tcPr>
          <w:p w14:paraId="32BDD118" w14:textId="77777777" w:rsidR="00274D4B" w:rsidRPr="007006FE" w:rsidRDefault="00274D4B">
            <w:pPr>
              <w:rPr>
                <w:b/>
              </w:rPr>
            </w:pPr>
            <w:r w:rsidRPr="007006FE">
              <w:rPr>
                <w:b/>
              </w:rPr>
              <w:t>Description</w:t>
            </w:r>
          </w:p>
        </w:tc>
        <w:tc>
          <w:tcPr>
            <w:tcW w:w="614" w:type="pct"/>
            <w:vAlign w:val="center"/>
          </w:tcPr>
          <w:p w14:paraId="370B58F7" w14:textId="77777777" w:rsidR="00274D4B" w:rsidRPr="00017B56" w:rsidRDefault="00274D4B" w:rsidP="00502598">
            <w:pPr>
              <w:jc w:val="center"/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647" w:type="pct"/>
            <w:vAlign w:val="center"/>
          </w:tcPr>
          <w:p w14:paraId="4960CE00" w14:textId="77777777" w:rsidR="00274D4B" w:rsidRPr="00017B56" w:rsidRDefault="00274D4B" w:rsidP="00502598">
            <w:pPr>
              <w:jc w:val="center"/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F15DD2" w14:paraId="2B275AEF" w14:textId="77777777" w:rsidTr="00502598">
        <w:tc>
          <w:tcPr>
            <w:tcW w:w="346" w:type="pct"/>
          </w:tcPr>
          <w:sdt>
            <w:sdtPr>
              <w:id w:val="1091812269"/>
            </w:sdtPr>
            <w:sdtEndPr/>
            <w:sdtContent>
              <w:p w14:paraId="20AF3F8D" w14:textId="77777777" w:rsidR="00F15DD2" w:rsidRDefault="00F15DD2" w:rsidP="00F15DD2">
                <w:r w:rsidRPr="00F15DD2">
                  <w:rPr>
                    <w:b/>
                  </w:rPr>
                  <w:t>18A</w:t>
                </w:r>
              </w:p>
            </w:sdtContent>
          </w:sdt>
        </w:tc>
        <w:tc>
          <w:tcPr>
            <w:tcW w:w="939" w:type="pct"/>
          </w:tcPr>
          <w:p w14:paraId="7E25D2F8" w14:textId="77777777" w:rsidR="00F15DD2" w:rsidRPr="00F706E4" w:rsidRDefault="00F15DD2" w:rsidP="00BA3F1C">
            <w:pPr>
              <w:rPr>
                <w:b/>
              </w:rPr>
            </w:pPr>
            <w:r w:rsidRPr="00F706E4">
              <w:rPr>
                <w:b/>
              </w:rPr>
              <w:t>Potable Water</w:t>
            </w:r>
            <w:r w:rsidR="00262338">
              <w:rPr>
                <w:b/>
              </w:rPr>
              <w:t xml:space="preserve">: </w:t>
            </w:r>
            <w:r w:rsidRPr="00F706E4">
              <w:rPr>
                <w:b/>
              </w:rPr>
              <w:t>Performance Pathway</w:t>
            </w:r>
          </w:p>
        </w:tc>
        <w:tc>
          <w:tcPr>
            <w:tcW w:w="2454" w:type="pct"/>
          </w:tcPr>
          <w:p w14:paraId="0C1B70A1" w14:textId="77777777" w:rsidR="00F15DD2" w:rsidRDefault="00F15DD2">
            <w:r w:rsidRPr="00A265FA">
              <w:t xml:space="preserve">Up to </w:t>
            </w:r>
            <w:r w:rsidR="006F6FB1">
              <w:t>5</w:t>
            </w:r>
            <w:r w:rsidRPr="00A265FA">
              <w:t xml:space="preserve"> points</w:t>
            </w:r>
            <w:r>
              <w:t xml:space="preserve"> are available based on the magnitude of the predicted reduction in potable water consumption, when the </w:t>
            </w:r>
            <w:r w:rsidR="00262338">
              <w:t xml:space="preserve">fitout design </w:t>
            </w:r>
            <w:r>
              <w:t xml:space="preserve">is compared against a reference </w:t>
            </w:r>
            <w:r w:rsidR="006B235A">
              <w:t>case.</w:t>
            </w:r>
            <w:r>
              <w:t xml:space="preserve"> </w:t>
            </w:r>
          </w:p>
        </w:tc>
        <w:tc>
          <w:tcPr>
            <w:tcW w:w="614" w:type="pct"/>
            <w:vAlign w:val="center"/>
          </w:tcPr>
          <w:p w14:paraId="13BC7FC5" w14:textId="77777777" w:rsidR="00F15DD2" w:rsidRDefault="006F6FB1" w:rsidP="00F15DD2">
            <w:pPr>
              <w:jc w:val="center"/>
            </w:pPr>
            <w:r>
              <w:t>5</w:t>
            </w:r>
          </w:p>
        </w:tc>
        <w:tc>
          <w:tcPr>
            <w:tcW w:w="647" w:type="pct"/>
            <w:vAlign w:val="center"/>
          </w:tcPr>
          <w:p w14:paraId="417E73A5" w14:textId="77777777" w:rsidR="00F15DD2" w:rsidRDefault="00F15DD2" w:rsidP="00F15DD2">
            <w:pPr>
              <w:jc w:val="center"/>
            </w:pPr>
            <w:r w:rsidRPr="00F15DD2">
              <w:rPr>
                <w:color w:val="8064A2" w:themeColor="accent4"/>
              </w:rPr>
              <w:t>[#]</w:t>
            </w:r>
          </w:p>
        </w:tc>
      </w:tr>
    </w:tbl>
    <w:p w14:paraId="1FD83C12" w14:textId="77777777" w:rsidR="009E45D5" w:rsidRDefault="009E45D5" w:rsidP="00543FCE">
      <w:bookmarkStart w:id="1" w:name="h.fwvpjw869anz"/>
      <w:bookmarkEnd w:id="1"/>
    </w:p>
    <w:p w14:paraId="45854FB0" w14:textId="77777777" w:rsidR="00F567F4" w:rsidRPr="00FA0164" w:rsidRDefault="00F567F4" w:rsidP="00F567F4">
      <w:pPr>
        <w:pStyle w:val="Heading2"/>
      </w:pPr>
      <w:r w:rsidRPr="00FA0164">
        <w:t>Project-specific technical questions (formerly tc</w:t>
      </w:r>
      <w:r w:rsidRPr="00FA0164">
        <w:rPr>
          <w:sz w:val="24"/>
        </w:rPr>
        <w:t>s</w:t>
      </w:r>
      <w:r w:rsidRPr="00FA0164">
        <w:t xml:space="preserve"> and cir</w:t>
      </w:r>
      <w:r w:rsidRPr="00FA0164">
        <w:rPr>
          <w:sz w:val="24"/>
        </w:rPr>
        <w:t>s</w:t>
      </w:r>
      <w:r w:rsidRPr="00FA0164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F567F4" w:rsidRPr="00FA0164" w14:paraId="443265F9" w14:textId="77777777" w:rsidTr="0065246D">
        <w:tc>
          <w:tcPr>
            <w:tcW w:w="3994" w:type="pct"/>
            <w:vAlign w:val="center"/>
          </w:tcPr>
          <w:p w14:paraId="264EE1EA" w14:textId="418A4FBA" w:rsidR="00F567F4" w:rsidRPr="00FA0164" w:rsidRDefault="00F567F4" w:rsidP="0065246D">
            <w:r w:rsidRPr="00FA0164">
              <w:t xml:space="preserve">There are no project-specific </w:t>
            </w:r>
            <w:r w:rsidR="00E61D4D">
              <w:t>T</w:t>
            </w:r>
            <w:r w:rsidRPr="00FA0164">
              <w:t xml:space="preserve">echnical </w:t>
            </w:r>
            <w:r w:rsidR="00E61D4D">
              <w:t>Q</w:t>
            </w:r>
            <w:r w:rsidRPr="00FA0164">
              <w:t>uestions for this credit.</w:t>
            </w:r>
          </w:p>
        </w:tc>
        <w:tc>
          <w:tcPr>
            <w:tcW w:w="1006" w:type="pct"/>
            <w:vAlign w:val="center"/>
          </w:tcPr>
          <w:p w14:paraId="3B3D92B8" w14:textId="77777777" w:rsidR="00F567F4" w:rsidRPr="00FA0164" w:rsidRDefault="007A4022" w:rsidP="0065246D">
            <w:pPr>
              <w:jc w:val="center"/>
            </w:pPr>
            <w:sdt>
              <w:sdtPr>
                <w:id w:val="585882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67F4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F567F4" w:rsidRPr="00FA0164" w14:paraId="3EA567CD" w14:textId="77777777" w:rsidTr="0065246D">
        <w:tc>
          <w:tcPr>
            <w:tcW w:w="3994" w:type="pct"/>
            <w:vAlign w:val="center"/>
          </w:tcPr>
          <w:p w14:paraId="5C7EE616" w14:textId="3554842B" w:rsidR="00F567F4" w:rsidRPr="00FA0164" w:rsidRDefault="00F567F4" w:rsidP="0065246D">
            <w:r w:rsidRPr="00FA0164">
              <w:t xml:space="preserve">There are project-specific </w:t>
            </w:r>
            <w:r w:rsidR="00E61D4D">
              <w:t>T</w:t>
            </w:r>
            <w:r w:rsidRPr="00FA0164">
              <w:t xml:space="preserve">echnical </w:t>
            </w:r>
            <w:r w:rsidR="00E61D4D">
              <w:t>Q</w:t>
            </w:r>
            <w:r w:rsidRPr="00FA0164">
              <w:t xml:space="preserve">uestions for this credit and all responses received from the </w:t>
            </w:r>
            <w:r w:rsidR="00EC0BBE">
              <w:t>NZ</w:t>
            </w:r>
            <w:r w:rsidRPr="00FA0164">
              <w:t>GBC are attached.</w:t>
            </w:r>
          </w:p>
        </w:tc>
        <w:tc>
          <w:tcPr>
            <w:tcW w:w="1006" w:type="pct"/>
            <w:vAlign w:val="center"/>
          </w:tcPr>
          <w:p w14:paraId="0B4DB1A9" w14:textId="77777777" w:rsidR="00F567F4" w:rsidRPr="00FA0164" w:rsidRDefault="007A4022" w:rsidP="0065246D">
            <w:pPr>
              <w:jc w:val="center"/>
            </w:pPr>
            <w:sdt>
              <w:sdtPr>
                <w:id w:val="-1398285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67F4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</w:tbl>
    <w:p w14:paraId="6A8C0148" w14:textId="77777777" w:rsidR="001A76C9" w:rsidRDefault="001A76C9" w:rsidP="00543FCE"/>
    <w:p w14:paraId="181A10E2" w14:textId="77777777" w:rsidR="00143C34" w:rsidRDefault="00143C34" w:rsidP="001C55B2">
      <w:pPr>
        <w:pStyle w:val="Criterionsubheading"/>
        <w:sectPr w:rsidR="00143C34" w:rsidSect="009173CC">
          <w:headerReference w:type="default" r:id="rId11"/>
          <w:footerReference w:type="default" r:id="rId12"/>
          <w:pgSz w:w="11907" w:h="16839" w:code="9"/>
          <w:pgMar w:top="1440" w:right="1440" w:bottom="1440" w:left="1440" w:header="708" w:footer="708" w:gutter="0"/>
          <w:cols w:space="708"/>
          <w:docGrid w:linePitch="360"/>
        </w:sectPr>
      </w:pPr>
    </w:p>
    <w:p w14:paraId="3B066CE4" w14:textId="77777777" w:rsidR="005C2F1A" w:rsidRDefault="00A265FA" w:rsidP="00A265FA">
      <w:pPr>
        <w:pStyle w:val="Criterionsubheading"/>
        <w:numPr>
          <w:ilvl w:val="0"/>
          <w:numId w:val="0"/>
        </w:numPr>
      </w:pPr>
      <w:r>
        <w:lastRenderedPageBreak/>
        <w:t xml:space="preserve">18A </w:t>
      </w:r>
      <w:r w:rsidR="00143C34" w:rsidRPr="00143C34">
        <w:t>Potable Water –</w:t>
      </w:r>
      <w:r w:rsidR="006016C9">
        <w:t xml:space="preserve"> </w:t>
      </w:r>
      <w:r w:rsidR="00143C34" w:rsidRPr="00143C34">
        <w:t>Performance Pathway</w:t>
      </w:r>
    </w:p>
    <w:p w14:paraId="008C48EA" w14:textId="77777777" w:rsidR="00262338" w:rsidRPr="00F44703" w:rsidRDefault="00262338" w:rsidP="00262338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262338" w14:paraId="272B98BF" w14:textId="77777777" w:rsidTr="0011650A">
        <w:tc>
          <w:tcPr>
            <w:tcW w:w="6912" w:type="dxa"/>
            <w:shd w:val="clear" w:color="auto" w:fill="FFE69D"/>
          </w:tcPr>
          <w:p w14:paraId="20D5E392" w14:textId="77777777" w:rsidR="00262338" w:rsidRPr="00F44703" w:rsidRDefault="00262338" w:rsidP="0011650A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4888121C" w14:textId="77777777" w:rsidR="00262338" w:rsidRPr="00F44703" w:rsidRDefault="00262338" w:rsidP="0011650A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262338" w14:paraId="70F0BC1D" w14:textId="77777777" w:rsidTr="0011650A">
        <w:tc>
          <w:tcPr>
            <w:tcW w:w="6912" w:type="dxa"/>
          </w:tcPr>
          <w:p w14:paraId="4E8FAE01" w14:textId="77777777" w:rsidR="00262338" w:rsidRDefault="00262338" w:rsidP="0011650A">
            <w:pPr>
              <w:pStyle w:val="Bluetext"/>
              <w:rPr>
                <w:szCs w:val="20"/>
              </w:rPr>
            </w:pPr>
            <w:r>
              <w:t>Potable water calculator (required)</w:t>
            </w:r>
          </w:p>
        </w:tc>
        <w:tc>
          <w:tcPr>
            <w:tcW w:w="2331" w:type="dxa"/>
          </w:tcPr>
          <w:p w14:paraId="7913354D" w14:textId="77777777" w:rsidR="00262338" w:rsidRDefault="00262338" w:rsidP="0011650A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5E6D892A" w14:textId="77777777" w:rsidR="00262338" w:rsidRDefault="00262338" w:rsidP="00204C26">
      <w:pPr>
        <w:pStyle w:val="Heading3"/>
      </w:pPr>
    </w:p>
    <w:p w14:paraId="2B33E800" w14:textId="77777777" w:rsidR="00143C34" w:rsidRDefault="00D775C2" w:rsidP="00204C26">
      <w:pPr>
        <w:pStyle w:val="Heading3"/>
      </w:pPr>
      <w:r>
        <w:t>Fitout</w:t>
      </w:r>
      <w:r w:rsidRPr="00A265FA">
        <w:t xml:space="preserve"> </w:t>
      </w:r>
      <w:r w:rsidR="00143C34" w:rsidRPr="00A265FA">
        <w:t>Occupancy, Areas and Operation</w:t>
      </w:r>
    </w:p>
    <w:p w14:paraId="01581661" w14:textId="77777777" w:rsidR="00A265FA" w:rsidRPr="00A265FA" w:rsidRDefault="00A265FA" w:rsidP="00A265FA">
      <w:r>
        <w:t xml:space="preserve">The following Table confirms the space types and occupancy profiles </w:t>
      </w:r>
      <w:proofErr w:type="gramStart"/>
      <w:r>
        <w:t>entered into</w:t>
      </w:r>
      <w:proofErr w:type="gramEnd"/>
      <w:r>
        <w:t xml:space="preserve"> the </w:t>
      </w:r>
      <w:r w:rsidR="00262338">
        <w:t>c</w:t>
      </w:r>
      <w:r>
        <w:t>alculator.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1729"/>
        <w:gridCol w:w="1224"/>
        <w:gridCol w:w="1573"/>
        <w:gridCol w:w="1573"/>
        <w:gridCol w:w="1573"/>
        <w:gridCol w:w="1571"/>
      </w:tblGrid>
      <w:tr w:rsidR="00143C34" w:rsidRPr="00143C34" w14:paraId="53817EC3" w14:textId="77777777" w:rsidTr="00502598">
        <w:tc>
          <w:tcPr>
            <w:tcW w:w="935" w:type="pct"/>
            <w:shd w:val="clear" w:color="auto" w:fill="FFE69E" w:themeFill="text1" w:themeFillTint="66"/>
            <w:vAlign w:val="center"/>
          </w:tcPr>
          <w:p w14:paraId="2B5F3A91" w14:textId="77777777" w:rsidR="00143C34" w:rsidRPr="00274D4B" w:rsidRDefault="00143C34" w:rsidP="00BA3F1C">
            <w:pPr>
              <w:rPr>
                <w:b/>
                <w:szCs w:val="20"/>
              </w:rPr>
            </w:pPr>
            <w:r w:rsidRPr="00274D4B">
              <w:rPr>
                <w:b/>
                <w:szCs w:val="20"/>
              </w:rPr>
              <w:t>Space Type Description</w:t>
            </w:r>
          </w:p>
        </w:tc>
        <w:tc>
          <w:tcPr>
            <w:tcW w:w="662" w:type="pct"/>
            <w:shd w:val="clear" w:color="auto" w:fill="FFE69E" w:themeFill="text1" w:themeFillTint="66"/>
            <w:vAlign w:val="center"/>
          </w:tcPr>
          <w:p w14:paraId="7F569069" w14:textId="77777777" w:rsidR="00143C34" w:rsidRPr="00274D4B" w:rsidRDefault="00143C34">
            <w:pPr>
              <w:rPr>
                <w:b/>
                <w:szCs w:val="20"/>
              </w:rPr>
            </w:pPr>
            <w:r w:rsidRPr="00274D4B">
              <w:rPr>
                <w:b/>
                <w:szCs w:val="20"/>
              </w:rPr>
              <w:t>Area (m</w:t>
            </w:r>
            <w:r w:rsidRPr="00274D4B">
              <w:rPr>
                <w:b/>
                <w:szCs w:val="20"/>
                <w:vertAlign w:val="superscript"/>
              </w:rPr>
              <w:t>2</w:t>
            </w:r>
            <w:r w:rsidRPr="00274D4B">
              <w:rPr>
                <w:b/>
                <w:szCs w:val="20"/>
              </w:rPr>
              <w:t>)</w:t>
            </w:r>
          </w:p>
        </w:tc>
        <w:tc>
          <w:tcPr>
            <w:tcW w:w="851" w:type="pct"/>
            <w:shd w:val="clear" w:color="auto" w:fill="FFE69E" w:themeFill="text1" w:themeFillTint="66"/>
            <w:vAlign w:val="center"/>
          </w:tcPr>
          <w:p w14:paraId="36EEF947" w14:textId="77777777" w:rsidR="00143C34" w:rsidRPr="00274D4B" w:rsidRDefault="00143C34">
            <w:pPr>
              <w:rPr>
                <w:b/>
                <w:szCs w:val="20"/>
              </w:rPr>
            </w:pPr>
            <w:r w:rsidRPr="00274D4B">
              <w:rPr>
                <w:b/>
                <w:szCs w:val="20"/>
              </w:rPr>
              <w:t>Peak days of operation</w:t>
            </w:r>
          </w:p>
        </w:tc>
        <w:tc>
          <w:tcPr>
            <w:tcW w:w="851" w:type="pct"/>
            <w:shd w:val="clear" w:color="auto" w:fill="FFE69E" w:themeFill="text1" w:themeFillTint="66"/>
            <w:vAlign w:val="center"/>
          </w:tcPr>
          <w:p w14:paraId="08DDF509" w14:textId="77777777" w:rsidR="00143C34" w:rsidRPr="00274D4B" w:rsidRDefault="00143C34">
            <w:pPr>
              <w:rPr>
                <w:b/>
                <w:szCs w:val="20"/>
              </w:rPr>
            </w:pPr>
            <w:r w:rsidRPr="00274D4B">
              <w:rPr>
                <w:b/>
                <w:szCs w:val="20"/>
              </w:rPr>
              <w:t>Occupancy Profile</w:t>
            </w:r>
          </w:p>
        </w:tc>
        <w:tc>
          <w:tcPr>
            <w:tcW w:w="851" w:type="pct"/>
            <w:shd w:val="clear" w:color="auto" w:fill="FFE69E" w:themeFill="text1" w:themeFillTint="66"/>
            <w:vAlign w:val="center"/>
          </w:tcPr>
          <w:p w14:paraId="460DFE63" w14:textId="77777777" w:rsidR="00143C34" w:rsidRPr="00274D4B" w:rsidRDefault="00143C34">
            <w:pPr>
              <w:rPr>
                <w:b/>
                <w:szCs w:val="20"/>
              </w:rPr>
            </w:pPr>
            <w:r w:rsidRPr="00274D4B">
              <w:rPr>
                <w:b/>
                <w:szCs w:val="20"/>
              </w:rPr>
              <w:t>Maximum design occupancy</w:t>
            </w:r>
          </w:p>
          <w:p w14:paraId="21E4E493" w14:textId="77777777" w:rsidR="00143C34" w:rsidRPr="00274D4B" w:rsidRDefault="00143C34">
            <w:pPr>
              <w:rPr>
                <w:b/>
                <w:szCs w:val="20"/>
              </w:rPr>
            </w:pPr>
            <w:r w:rsidRPr="00274D4B">
              <w:rPr>
                <w:b/>
                <w:szCs w:val="20"/>
              </w:rPr>
              <w:t>(m</w:t>
            </w:r>
            <w:r w:rsidRPr="00274D4B">
              <w:rPr>
                <w:b/>
                <w:szCs w:val="20"/>
                <w:vertAlign w:val="superscript"/>
              </w:rPr>
              <w:t>2</w:t>
            </w:r>
            <w:r w:rsidRPr="00274D4B">
              <w:rPr>
                <w:b/>
                <w:szCs w:val="20"/>
              </w:rPr>
              <w:t>/person)</w:t>
            </w:r>
          </w:p>
        </w:tc>
        <w:tc>
          <w:tcPr>
            <w:tcW w:w="850" w:type="pct"/>
            <w:shd w:val="clear" w:color="auto" w:fill="FFE69E" w:themeFill="text1" w:themeFillTint="66"/>
            <w:vAlign w:val="center"/>
          </w:tcPr>
          <w:p w14:paraId="65218F40" w14:textId="77777777" w:rsidR="00143C34" w:rsidRPr="00274D4B" w:rsidRDefault="00143C34">
            <w:pPr>
              <w:rPr>
                <w:b/>
                <w:szCs w:val="20"/>
              </w:rPr>
            </w:pPr>
            <w:r w:rsidRPr="00274D4B">
              <w:rPr>
                <w:b/>
                <w:szCs w:val="20"/>
              </w:rPr>
              <w:t>Percentage of occupants who are staff in their primary workspace</w:t>
            </w:r>
          </w:p>
        </w:tc>
      </w:tr>
      <w:tr w:rsidR="00143C34" w:rsidRPr="00143C34" w14:paraId="3DBCF4EB" w14:textId="77777777" w:rsidTr="00BA3F1C">
        <w:tc>
          <w:tcPr>
            <w:tcW w:w="935" w:type="pct"/>
          </w:tcPr>
          <w:p w14:paraId="29E8E9FD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662" w:type="pct"/>
          </w:tcPr>
          <w:p w14:paraId="67655F02" w14:textId="77777777" w:rsidR="00143C34" w:rsidRPr="00143C34" w:rsidRDefault="00143C34" w:rsidP="00AB3801">
            <w:pPr>
              <w:spacing w:before="0" w:after="200"/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36FAB03C" w14:textId="77777777" w:rsidR="00143C34" w:rsidRPr="00143C34" w:rsidRDefault="00143C34" w:rsidP="00AB3801">
            <w:pPr>
              <w:spacing w:before="0" w:after="200"/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4A47C5D6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3E7D8CFE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850" w:type="pct"/>
          </w:tcPr>
          <w:p w14:paraId="7196B57A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</w:tr>
      <w:tr w:rsidR="00143C34" w:rsidRPr="00143C34" w14:paraId="578E6D6A" w14:textId="77777777" w:rsidTr="00BA3F1C">
        <w:tc>
          <w:tcPr>
            <w:tcW w:w="935" w:type="pct"/>
          </w:tcPr>
          <w:p w14:paraId="150CAEEB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662" w:type="pct"/>
          </w:tcPr>
          <w:p w14:paraId="229F3528" w14:textId="77777777" w:rsidR="00143C34" w:rsidRPr="00143C34" w:rsidRDefault="00143C34" w:rsidP="00AB3801">
            <w:pPr>
              <w:spacing w:before="0" w:after="200"/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50C6F375" w14:textId="77777777" w:rsidR="00143C34" w:rsidRPr="00143C34" w:rsidRDefault="00143C34" w:rsidP="00AB3801">
            <w:pPr>
              <w:spacing w:before="0" w:after="200"/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7B76A49F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11964ECB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850" w:type="pct"/>
          </w:tcPr>
          <w:p w14:paraId="4E596BEE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</w:tr>
      <w:tr w:rsidR="00143C34" w:rsidRPr="00143C34" w14:paraId="7B9A006E" w14:textId="77777777" w:rsidTr="00BA3F1C">
        <w:tc>
          <w:tcPr>
            <w:tcW w:w="935" w:type="pct"/>
          </w:tcPr>
          <w:p w14:paraId="0E086130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662" w:type="pct"/>
          </w:tcPr>
          <w:p w14:paraId="72853491" w14:textId="77777777" w:rsidR="00143C34" w:rsidRPr="00143C34" w:rsidRDefault="00143C34" w:rsidP="00AB3801">
            <w:pPr>
              <w:spacing w:before="0" w:after="200"/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7B3E9F79" w14:textId="77777777" w:rsidR="00143C34" w:rsidRPr="00143C34" w:rsidRDefault="00143C34" w:rsidP="00AB3801">
            <w:pPr>
              <w:spacing w:before="0" w:after="200"/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2C78EE74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3660979B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850" w:type="pct"/>
          </w:tcPr>
          <w:p w14:paraId="32A4E961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</w:tr>
      <w:tr w:rsidR="00143C34" w:rsidRPr="00143C34" w14:paraId="5BD21CE3" w14:textId="77777777" w:rsidTr="00BA3F1C">
        <w:tc>
          <w:tcPr>
            <w:tcW w:w="935" w:type="pct"/>
          </w:tcPr>
          <w:p w14:paraId="5E0F8621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662" w:type="pct"/>
          </w:tcPr>
          <w:p w14:paraId="149977BB" w14:textId="77777777" w:rsidR="00143C34" w:rsidRPr="00143C34" w:rsidRDefault="00143C34" w:rsidP="00AB3801">
            <w:pPr>
              <w:spacing w:before="0" w:after="200"/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5E930F4F" w14:textId="77777777" w:rsidR="00143C34" w:rsidRPr="00143C34" w:rsidRDefault="00143C34" w:rsidP="00AB3801">
            <w:pPr>
              <w:spacing w:before="0" w:after="200"/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4ABF2363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21BD7711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850" w:type="pct"/>
          </w:tcPr>
          <w:p w14:paraId="7C8D8271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</w:tr>
      <w:tr w:rsidR="00143C34" w:rsidRPr="00143C34" w14:paraId="5B77AABC" w14:textId="77777777" w:rsidTr="00BA3F1C">
        <w:tc>
          <w:tcPr>
            <w:tcW w:w="935" w:type="pct"/>
          </w:tcPr>
          <w:p w14:paraId="26AB29C7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662" w:type="pct"/>
          </w:tcPr>
          <w:p w14:paraId="0F6E6DB2" w14:textId="77777777" w:rsidR="00143C34" w:rsidRPr="00143C34" w:rsidRDefault="00143C34" w:rsidP="00AB3801">
            <w:pPr>
              <w:spacing w:before="0" w:after="200"/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1A72F432" w14:textId="77777777" w:rsidR="00143C34" w:rsidRPr="00143C34" w:rsidRDefault="00143C34" w:rsidP="00AB3801">
            <w:pPr>
              <w:spacing w:before="0" w:after="200"/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470EF449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23BE715C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850" w:type="pct"/>
          </w:tcPr>
          <w:p w14:paraId="5C0F8BEB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</w:tr>
    </w:tbl>
    <w:p w14:paraId="18DDCB83" w14:textId="77777777" w:rsidR="00BA3F1C" w:rsidRDefault="00BA3F1C" w:rsidP="00BA3F1C">
      <w:pPr>
        <w:pStyle w:val="Bluetext"/>
        <w:spacing w:before="240" w:after="240"/>
        <w:rPr>
          <w:color w:val="000000"/>
          <w:szCs w:val="20"/>
          <w:lang w:val="en-US"/>
        </w:rPr>
      </w:pPr>
      <w:r>
        <w:rPr>
          <w:color w:val="000000"/>
          <w:szCs w:val="20"/>
          <w:lang w:val="en-US"/>
        </w:rPr>
        <w:t xml:space="preserve">Please </w:t>
      </w:r>
      <w:proofErr w:type="gramStart"/>
      <w:r>
        <w:rPr>
          <w:color w:val="000000"/>
          <w:szCs w:val="20"/>
          <w:lang w:val="en-US"/>
        </w:rPr>
        <w:t>note:</w:t>
      </w:r>
      <w:proofErr w:type="gramEnd"/>
      <w:r w:rsidRPr="001A6E9F">
        <w:rPr>
          <w:color w:val="000000"/>
          <w:szCs w:val="20"/>
          <w:lang w:val="en-US"/>
        </w:rPr>
        <w:t xml:space="preserve"> project teams may add more rows as required or use an attachme</w:t>
      </w:r>
      <w:r>
        <w:rPr>
          <w:color w:val="000000"/>
          <w:szCs w:val="20"/>
          <w:lang w:val="en-US"/>
        </w:rPr>
        <w:t>nt to display this information.</w:t>
      </w:r>
    </w:p>
    <w:p w14:paraId="0FD51292" w14:textId="77777777" w:rsidR="00BA3F1C" w:rsidRDefault="00BA3F1C" w:rsidP="005050C7">
      <w:pPr>
        <w:pStyle w:val="Bluetext"/>
        <w:spacing w:before="240" w:after="240"/>
        <w:rPr>
          <w:color w:val="auto"/>
        </w:rPr>
      </w:pPr>
    </w:p>
    <w:p w14:paraId="7C36246E" w14:textId="77777777" w:rsidR="005050C7" w:rsidRDefault="00143C34" w:rsidP="005050C7">
      <w:pPr>
        <w:pStyle w:val="Bluetext"/>
        <w:spacing w:before="240" w:after="240"/>
        <w:rPr>
          <w:color w:val="auto"/>
        </w:rPr>
      </w:pPr>
      <w:r w:rsidRPr="00274D4B">
        <w:rPr>
          <w:color w:val="auto"/>
        </w:rPr>
        <w:t>Where a space does not use a standard occupancy profile</w:t>
      </w:r>
      <w:r w:rsidR="00274D4B" w:rsidRPr="00274D4B">
        <w:rPr>
          <w:color w:val="auto"/>
        </w:rPr>
        <w:t xml:space="preserve">, </w:t>
      </w:r>
      <w:r w:rsidR="00274D4B" w:rsidRPr="00274D4B">
        <w:rPr>
          <w:color w:val="auto"/>
          <w:szCs w:val="20"/>
        </w:rPr>
        <w:t>provide</w:t>
      </w:r>
      <w:r w:rsidR="005050C7" w:rsidRPr="00274D4B">
        <w:rPr>
          <w:color w:val="auto"/>
          <w:szCs w:val="20"/>
        </w:rPr>
        <w:t xml:space="preserve"> details of </w:t>
      </w:r>
      <w:r w:rsidR="005050C7" w:rsidRPr="00274D4B">
        <w:rPr>
          <w:color w:val="auto"/>
        </w:rPr>
        <w:t xml:space="preserve">why it has been used in lieu of the standard profile and </w:t>
      </w:r>
      <w:r w:rsidR="005050C7" w:rsidRPr="00274D4B">
        <w:rPr>
          <w:color w:val="auto"/>
          <w:szCs w:val="20"/>
        </w:rPr>
        <w:t xml:space="preserve">a </w:t>
      </w:r>
      <w:r w:rsidR="005050C7" w:rsidRPr="00274D4B">
        <w:rPr>
          <w:color w:val="auto"/>
        </w:rPr>
        <w:t>copy of the alternative occupancy profile</w:t>
      </w:r>
      <w:r w:rsidR="00274D4B">
        <w:rPr>
          <w:color w:val="auto"/>
        </w:rPr>
        <w:t>.</w:t>
      </w:r>
    </w:p>
    <w:p w14:paraId="44209569" w14:textId="77777777" w:rsidR="00274D4B" w:rsidRDefault="00274D4B" w:rsidP="00274D4B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color w:val="auto"/>
        </w:rPr>
      </w:pPr>
    </w:p>
    <w:p w14:paraId="3110A3F4" w14:textId="77777777" w:rsidR="00274D4B" w:rsidRDefault="00274D4B" w:rsidP="00274D4B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color w:val="auto"/>
        </w:rPr>
      </w:pPr>
    </w:p>
    <w:p w14:paraId="666E9411" w14:textId="77777777" w:rsidR="00274D4B" w:rsidRDefault="00274D4B" w:rsidP="00274D4B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color w:val="auto"/>
        </w:rPr>
      </w:pPr>
    </w:p>
    <w:p w14:paraId="3B333481" w14:textId="77777777" w:rsidR="00274D4B" w:rsidRPr="00274D4B" w:rsidRDefault="00274D4B" w:rsidP="00274D4B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color w:val="auto"/>
          <w:szCs w:val="20"/>
        </w:rPr>
      </w:pPr>
    </w:p>
    <w:p w14:paraId="36721B05" w14:textId="77777777" w:rsidR="00262338" w:rsidRDefault="00262338">
      <w:pPr>
        <w:spacing w:before="0" w:after="0" w:line="240" w:lineRule="auto"/>
        <w:rPr>
          <w:bCs/>
          <w:caps/>
          <w:color w:val="FFC10E"/>
          <w:sz w:val="28"/>
          <w:szCs w:val="28"/>
        </w:rPr>
      </w:pPr>
      <w:r>
        <w:br w:type="page"/>
      </w:r>
    </w:p>
    <w:p w14:paraId="528366B5" w14:textId="77777777" w:rsidR="00143C34" w:rsidRDefault="00143C34" w:rsidP="007A4022">
      <w:pPr>
        <w:pStyle w:val="Heading3"/>
      </w:pPr>
      <w:r w:rsidRPr="00143C34">
        <w:lastRenderedPageBreak/>
        <w:t>Sanitary Fixture Efficiency</w:t>
      </w:r>
    </w:p>
    <w:p w14:paraId="16080A12" w14:textId="77777777" w:rsidR="00143C34" w:rsidRPr="00143C34" w:rsidRDefault="00143C34" w:rsidP="00143C34">
      <w:r>
        <w:t xml:space="preserve">The following fittings which will </w:t>
      </w:r>
      <w:r w:rsidR="00262338">
        <w:t xml:space="preserve">contribute to achieving </w:t>
      </w:r>
      <w:r>
        <w:t>reductions in potable water demand</w:t>
      </w:r>
      <w:r w:rsidR="00686E98">
        <w:t xml:space="preserve"> have been installed</w:t>
      </w:r>
      <w:r>
        <w:t>.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1968"/>
        <w:gridCol w:w="1396"/>
        <w:gridCol w:w="1797"/>
        <w:gridCol w:w="2235"/>
        <w:gridCol w:w="1847"/>
      </w:tblGrid>
      <w:tr w:rsidR="00143C34" w:rsidRPr="005050C7" w14:paraId="3F516A59" w14:textId="77777777" w:rsidTr="00502598">
        <w:tc>
          <w:tcPr>
            <w:tcW w:w="1065" w:type="pct"/>
            <w:shd w:val="clear" w:color="auto" w:fill="FFE69E" w:themeFill="text1" w:themeFillTint="66"/>
          </w:tcPr>
          <w:p w14:paraId="4D76FF9F" w14:textId="77777777" w:rsidR="00143C34" w:rsidRPr="00274D4B" w:rsidRDefault="00143C34" w:rsidP="00274D4B">
            <w:pPr>
              <w:rPr>
                <w:b/>
                <w:szCs w:val="20"/>
              </w:rPr>
            </w:pPr>
            <w:r w:rsidRPr="00274D4B">
              <w:rPr>
                <w:b/>
                <w:szCs w:val="20"/>
              </w:rPr>
              <w:t>Item</w:t>
            </w:r>
          </w:p>
        </w:tc>
        <w:tc>
          <w:tcPr>
            <w:tcW w:w="755" w:type="pct"/>
            <w:shd w:val="clear" w:color="auto" w:fill="FFE69E" w:themeFill="text1" w:themeFillTint="66"/>
          </w:tcPr>
          <w:p w14:paraId="6939619B" w14:textId="77777777" w:rsidR="00143C34" w:rsidRPr="00274D4B" w:rsidRDefault="00143C34" w:rsidP="00274D4B">
            <w:pPr>
              <w:rPr>
                <w:b/>
                <w:szCs w:val="20"/>
              </w:rPr>
            </w:pPr>
            <w:r w:rsidRPr="00274D4B">
              <w:rPr>
                <w:b/>
                <w:szCs w:val="20"/>
              </w:rPr>
              <w:t>Schedule Code</w:t>
            </w:r>
          </w:p>
        </w:tc>
        <w:tc>
          <w:tcPr>
            <w:tcW w:w="972" w:type="pct"/>
            <w:shd w:val="clear" w:color="auto" w:fill="FFE69E" w:themeFill="text1" w:themeFillTint="66"/>
          </w:tcPr>
          <w:p w14:paraId="59627842" w14:textId="77777777" w:rsidR="00143C34" w:rsidRPr="00274D4B" w:rsidRDefault="00143C34" w:rsidP="00274D4B">
            <w:pPr>
              <w:rPr>
                <w:b/>
                <w:szCs w:val="20"/>
              </w:rPr>
            </w:pPr>
            <w:r w:rsidRPr="00274D4B">
              <w:rPr>
                <w:b/>
                <w:szCs w:val="20"/>
              </w:rPr>
              <w:t xml:space="preserve">WELS </w:t>
            </w:r>
          </w:p>
          <w:p w14:paraId="31AC6CF8" w14:textId="77777777" w:rsidR="00143C34" w:rsidRPr="00274D4B" w:rsidRDefault="00143C34" w:rsidP="00274D4B">
            <w:pPr>
              <w:rPr>
                <w:b/>
                <w:szCs w:val="20"/>
              </w:rPr>
            </w:pPr>
            <w:r w:rsidRPr="00274D4B">
              <w:rPr>
                <w:b/>
                <w:szCs w:val="20"/>
              </w:rPr>
              <w:t>Rating</w:t>
            </w:r>
          </w:p>
        </w:tc>
        <w:tc>
          <w:tcPr>
            <w:tcW w:w="1209" w:type="pct"/>
            <w:shd w:val="clear" w:color="auto" w:fill="FFE69E" w:themeFill="text1" w:themeFillTint="66"/>
          </w:tcPr>
          <w:p w14:paraId="3EDD3CA3" w14:textId="77777777" w:rsidR="00143C34" w:rsidRPr="00274D4B" w:rsidRDefault="00143C34" w:rsidP="00274D4B">
            <w:pPr>
              <w:rPr>
                <w:b/>
                <w:szCs w:val="20"/>
              </w:rPr>
            </w:pPr>
            <w:r w:rsidRPr="00274D4B">
              <w:rPr>
                <w:b/>
                <w:szCs w:val="20"/>
              </w:rPr>
              <w:t xml:space="preserve">Flowrate </w:t>
            </w:r>
          </w:p>
          <w:p w14:paraId="486C0B30" w14:textId="77777777" w:rsidR="00143C34" w:rsidRPr="00274D4B" w:rsidRDefault="00143C34" w:rsidP="00274D4B">
            <w:pPr>
              <w:rPr>
                <w:b/>
                <w:szCs w:val="20"/>
              </w:rPr>
            </w:pPr>
            <w:r w:rsidRPr="00274D4B">
              <w:rPr>
                <w:b/>
                <w:szCs w:val="20"/>
              </w:rPr>
              <w:t>(L/min or L/flush)</w:t>
            </w:r>
          </w:p>
        </w:tc>
        <w:tc>
          <w:tcPr>
            <w:tcW w:w="999" w:type="pct"/>
            <w:shd w:val="clear" w:color="auto" w:fill="FFE69E" w:themeFill="text1" w:themeFillTint="66"/>
          </w:tcPr>
          <w:p w14:paraId="73F5FF56" w14:textId="77777777" w:rsidR="00143C34" w:rsidRPr="00274D4B" w:rsidRDefault="00143C34" w:rsidP="00274D4B">
            <w:pPr>
              <w:rPr>
                <w:b/>
                <w:szCs w:val="20"/>
              </w:rPr>
            </w:pPr>
            <w:r w:rsidRPr="00274D4B">
              <w:rPr>
                <w:b/>
                <w:szCs w:val="20"/>
              </w:rPr>
              <w:t>Quantity of fixtures</w:t>
            </w:r>
          </w:p>
        </w:tc>
      </w:tr>
      <w:tr w:rsidR="00143C34" w14:paraId="7DDA4F74" w14:textId="77777777" w:rsidTr="00F15DD2">
        <w:tc>
          <w:tcPr>
            <w:tcW w:w="1065" w:type="pct"/>
          </w:tcPr>
          <w:p w14:paraId="3169A596" w14:textId="77777777" w:rsidR="00143C34" w:rsidRPr="008F71E8" w:rsidRDefault="00143C34" w:rsidP="00AB3801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[Toilet A]</w:t>
            </w:r>
          </w:p>
        </w:tc>
        <w:tc>
          <w:tcPr>
            <w:tcW w:w="755" w:type="pct"/>
          </w:tcPr>
          <w:p w14:paraId="3D022962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972" w:type="pct"/>
          </w:tcPr>
          <w:p w14:paraId="16FA6FCB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1209" w:type="pct"/>
          </w:tcPr>
          <w:p w14:paraId="209F7466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999" w:type="pct"/>
          </w:tcPr>
          <w:p w14:paraId="204122A1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</w:tr>
      <w:tr w:rsidR="00143C34" w14:paraId="60AC71A6" w14:textId="77777777" w:rsidTr="00F15DD2">
        <w:tc>
          <w:tcPr>
            <w:tcW w:w="1065" w:type="pct"/>
          </w:tcPr>
          <w:p w14:paraId="3B271498" w14:textId="77777777" w:rsidR="00143C34" w:rsidRPr="008F71E8" w:rsidRDefault="00143C34" w:rsidP="00AB3801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[Toilet B]</w:t>
            </w:r>
          </w:p>
        </w:tc>
        <w:tc>
          <w:tcPr>
            <w:tcW w:w="755" w:type="pct"/>
          </w:tcPr>
          <w:p w14:paraId="654DE402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972" w:type="pct"/>
          </w:tcPr>
          <w:p w14:paraId="783103EE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1209" w:type="pct"/>
          </w:tcPr>
          <w:p w14:paraId="0B70AE2F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999" w:type="pct"/>
          </w:tcPr>
          <w:p w14:paraId="7CD70A20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</w:tr>
      <w:tr w:rsidR="00143C34" w14:paraId="4AF8CFA3" w14:textId="77777777" w:rsidTr="00F15DD2">
        <w:tc>
          <w:tcPr>
            <w:tcW w:w="1065" w:type="pct"/>
          </w:tcPr>
          <w:p w14:paraId="5290C93E" w14:textId="77777777" w:rsidR="00143C34" w:rsidRPr="008F71E8" w:rsidRDefault="00143C34" w:rsidP="00AB3801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[Urinal A]</w:t>
            </w:r>
          </w:p>
        </w:tc>
        <w:tc>
          <w:tcPr>
            <w:tcW w:w="755" w:type="pct"/>
          </w:tcPr>
          <w:p w14:paraId="1785247F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972" w:type="pct"/>
          </w:tcPr>
          <w:p w14:paraId="69D5CEDC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1209" w:type="pct"/>
          </w:tcPr>
          <w:p w14:paraId="4A6DCD00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999" w:type="pct"/>
          </w:tcPr>
          <w:p w14:paraId="715E553C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</w:tr>
      <w:tr w:rsidR="00143C34" w14:paraId="12F1EDB2" w14:textId="77777777" w:rsidTr="00F15DD2">
        <w:tc>
          <w:tcPr>
            <w:tcW w:w="1065" w:type="pct"/>
          </w:tcPr>
          <w:p w14:paraId="46428F55" w14:textId="77777777" w:rsidR="00143C34" w:rsidRPr="008F71E8" w:rsidRDefault="00143C34" w:rsidP="00AB3801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[Urinal B]</w:t>
            </w:r>
          </w:p>
        </w:tc>
        <w:tc>
          <w:tcPr>
            <w:tcW w:w="755" w:type="pct"/>
          </w:tcPr>
          <w:p w14:paraId="02819809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972" w:type="pct"/>
          </w:tcPr>
          <w:p w14:paraId="40B230D1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1209" w:type="pct"/>
          </w:tcPr>
          <w:p w14:paraId="0F078777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999" w:type="pct"/>
          </w:tcPr>
          <w:p w14:paraId="2EE499ED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</w:tr>
      <w:tr w:rsidR="00143C34" w14:paraId="69DA36DE" w14:textId="77777777" w:rsidTr="00F15DD2">
        <w:tc>
          <w:tcPr>
            <w:tcW w:w="1065" w:type="pct"/>
          </w:tcPr>
          <w:p w14:paraId="66387BE9" w14:textId="77777777" w:rsidR="00143C34" w:rsidRPr="008F71E8" w:rsidRDefault="00143C34" w:rsidP="00AB3801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[Shower A]</w:t>
            </w:r>
          </w:p>
        </w:tc>
        <w:tc>
          <w:tcPr>
            <w:tcW w:w="755" w:type="pct"/>
          </w:tcPr>
          <w:p w14:paraId="1FF686F8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972" w:type="pct"/>
          </w:tcPr>
          <w:p w14:paraId="4FA48C18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1209" w:type="pct"/>
          </w:tcPr>
          <w:p w14:paraId="769F50CD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999" w:type="pct"/>
          </w:tcPr>
          <w:p w14:paraId="58EBD1BD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</w:tr>
      <w:tr w:rsidR="00143C34" w14:paraId="716A127E" w14:textId="77777777" w:rsidTr="00F15DD2">
        <w:tc>
          <w:tcPr>
            <w:tcW w:w="1065" w:type="pct"/>
          </w:tcPr>
          <w:p w14:paraId="7377E279" w14:textId="77777777" w:rsidR="00143C34" w:rsidRPr="008F71E8" w:rsidRDefault="00143C34" w:rsidP="00AB3801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[Shower B]</w:t>
            </w:r>
          </w:p>
        </w:tc>
        <w:tc>
          <w:tcPr>
            <w:tcW w:w="755" w:type="pct"/>
          </w:tcPr>
          <w:p w14:paraId="59383783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972" w:type="pct"/>
          </w:tcPr>
          <w:p w14:paraId="5CB68AA8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1209" w:type="pct"/>
          </w:tcPr>
          <w:p w14:paraId="61F248B7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999" w:type="pct"/>
          </w:tcPr>
          <w:p w14:paraId="26DC6DB9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</w:tr>
      <w:tr w:rsidR="00143C34" w14:paraId="0936D7FE" w14:textId="77777777" w:rsidTr="00F15DD2">
        <w:tc>
          <w:tcPr>
            <w:tcW w:w="1065" w:type="pct"/>
          </w:tcPr>
          <w:p w14:paraId="0D546622" w14:textId="77777777" w:rsidR="00143C34" w:rsidRDefault="00143C34" w:rsidP="00AB3801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[Tap A]</w:t>
            </w:r>
          </w:p>
        </w:tc>
        <w:tc>
          <w:tcPr>
            <w:tcW w:w="755" w:type="pct"/>
          </w:tcPr>
          <w:p w14:paraId="79DEF1A7" w14:textId="77777777" w:rsidR="00143C34" w:rsidRPr="001F311B" w:rsidRDefault="00143C34" w:rsidP="00AB3801">
            <w:pPr>
              <w:rPr>
                <w:color w:val="8064A2" w:themeColor="accent4"/>
              </w:rPr>
            </w:pPr>
          </w:p>
        </w:tc>
        <w:tc>
          <w:tcPr>
            <w:tcW w:w="972" w:type="pct"/>
          </w:tcPr>
          <w:p w14:paraId="78E9828F" w14:textId="77777777" w:rsidR="00143C34" w:rsidRPr="001F311B" w:rsidRDefault="00143C34" w:rsidP="00AB3801">
            <w:pPr>
              <w:rPr>
                <w:color w:val="8064A2" w:themeColor="accent4"/>
              </w:rPr>
            </w:pPr>
          </w:p>
        </w:tc>
        <w:tc>
          <w:tcPr>
            <w:tcW w:w="1209" w:type="pct"/>
          </w:tcPr>
          <w:p w14:paraId="3142A18F" w14:textId="77777777" w:rsidR="00143C34" w:rsidRPr="001F311B" w:rsidRDefault="00143C34" w:rsidP="00AB3801">
            <w:pPr>
              <w:rPr>
                <w:color w:val="8064A2" w:themeColor="accent4"/>
              </w:rPr>
            </w:pPr>
          </w:p>
        </w:tc>
        <w:tc>
          <w:tcPr>
            <w:tcW w:w="999" w:type="pct"/>
          </w:tcPr>
          <w:p w14:paraId="643CBD4B" w14:textId="77777777" w:rsidR="00143C34" w:rsidRPr="001F311B" w:rsidRDefault="00143C34" w:rsidP="00AB3801">
            <w:pPr>
              <w:rPr>
                <w:color w:val="8064A2" w:themeColor="accent4"/>
              </w:rPr>
            </w:pPr>
          </w:p>
        </w:tc>
      </w:tr>
      <w:tr w:rsidR="00143C34" w14:paraId="40871BAB" w14:textId="77777777" w:rsidTr="00F15DD2">
        <w:tc>
          <w:tcPr>
            <w:tcW w:w="1065" w:type="pct"/>
          </w:tcPr>
          <w:p w14:paraId="1808D469" w14:textId="77777777" w:rsidR="00143C34" w:rsidRDefault="00143C34" w:rsidP="00AB3801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[Tap B]</w:t>
            </w:r>
          </w:p>
        </w:tc>
        <w:tc>
          <w:tcPr>
            <w:tcW w:w="755" w:type="pct"/>
          </w:tcPr>
          <w:p w14:paraId="25C98F45" w14:textId="77777777" w:rsidR="00143C34" w:rsidRPr="001F311B" w:rsidRDefault="00143C34" w:rsidP="00AB3801">
            <w:pPr>
              <w:rPr>
                <w:color w:val="8064A2" w:themeColor="accent4"/>
              </w:rPr>
            </w:pPr>
          </w:p>
        </w:tc>
        <w:tc>
          <w:tcPr>
            <w:tcW w:w="972" w:type="pct"/>
          </w:tcPr>
          <w:p w14:paraId="408A1CB6" w14:textId="77777777" w:rsidR="00143C34" w:rsidRPr="001F311B" w:rsidRDefault="00143C34" w:rsidP="00AB3801">
            <w:pPr>
              <w:rPr>
                <w:color w:val="8064A2" w:themeColor="accent4"/>
              </w:rPr>
            </w:pPr>
          </w:p>
        </w:tc>
        <w:tc>
          <w:tcPr>
            <w:tcW w:w="1209" w:type="pct"/>
          </w:tcPr>
          <w:p w14:paraId="0D7C595F" w14:textId="77777777" w:rsidR="00143C34" w:rsidRPr="001F311B" w:rsidRDefault="00143C34" w:rsidP="00AB3801">
            <w:pPr>
              <w:rPr>
                <w:color w:val="8064A2" w:themeColor="accent4"/>
              </w:rPr>
            </w:pPr>
          </w:p>
        </w:tc>
        <w:tc>
          <w:tcPr>
            <w:tcW w:w="999" w:type="pct"/>
          </w:tcPr>
          <w:p w14:paraId="767D5086" w14:textId="77777777" w:rsidR="00143C34" w:rsidRPr="001F311B" w:rsidRDefault="00143C34" w:rsidP="00AB3801">
            <w:pPr>
              <w:rPr>
                <w:color w:val="8064A2" w:themeColor="accent4"/>
              </w:rPr>
            </w:pPr>
          </w:p>
        </w:tc>
      </w:tr>
    </w:tbl>
    <w:p w14:paraId="1A3D33AF" w14:textId="77777777" w:rsidR="00BA3F1C" w:rsidRDefault="00BA3F1C" w:rsidP="00262338">
      <w:pPr>
        <w:pStyle w:val="Bluetext"/>
        <w:spacing w:before="240" w:after="240"/>
        <w:rPr>
          <w:color w:val="000000"/>
          <w:szCs w:val="20"/>
          <w:lang w:val="en-US"/>
        </w:rPr>
      </w:pPr>
      <w:r>
        <w:rPr>
          <w:color w:val="000000"/>
          <w:szCs w:val="20"/>
          <w:lang w:val="en-US"/>
        </w:rPr>
        <w:t xml:space="preserve">Please </w:t>
      </w:r>
      <w:proofErr w:type="gramStart"/>
      <w:r>
        <w:rPr>
          <w:color w:val="000000"/>
          <w:szCs w:val="20"/>
          <w:lang w:val="en-US"/>
        </w:rPr>
        <w:t>note:</w:t>
      </w:r>
      <w:proofErr w:type="gramEnd"/>
      <w:r w:rsidRPr="001A6E9F">
        <w:rPr>
          <w:color w:val="000000"/>
          <w:szCs w:val="20"/>
          <w:lang w:val="en-US"/>
        </w:rPr>
        <w:t xml:space="preserve"> project teams may add more rows as required or use an attachme</w:t>
      </w:r>
      <w:r>
        <w:rPr>
          <w:color w:val="000000"/>
          <w:szCs w:val="20"/>
          <w:lang w:val="en-US"/>
        </w:rPr>
        <w:t>nt to display this information.</w:t>
      </w:r>
    </w:p>
    <w:p w14:paraId="38F47BC5" w14:textId="77777777" w:rsidR="00262338" w:rsidRPr="00F44703" w:rsidRDefault="00262338" w:rsidP="00262338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 xml:space="preserve">Identify where this information </w:t>
      </w:r>
      <w:r>
        <w:rPr>
          <w:color w:val="000000"/>
          <w:szCs w:val="20"/>
          <w:lang w:val="en-US"/>
        </w:rPr>
        <w:t xml:space="preserve">that has been entered into the Potable Water Calculator </w:t>
      </w:r>
      <w:r w:rsidRPr="00F44703">
        <w:rPr>
          <w:color w:val="000000"/>
          <w:szCs w:val="20"/>
          <w:lang w:val="en-US"/>
        </w:rPr>
        <w:t>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262338" w14:paraId="0408ECBE" w14:textId="77777777" w:rsidTr="0011650A">
        <w:tc>
          <w:tcPr>
            <w:tcW w:w="6912" w:type="dxa"/>
            <w:shd w:val="clear" w:color="auto" w:fill="FFE69D"/>
          </w:tcPr>
          <w:p w14:paraId="163CFB14" w14:textId="77777777" w:rsidR="00262338" w:rsidRPr="00F44703" w:rsidRDefault="00262338" w:rsidP="0011650A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3C78DED2" w14:textId="77777777" w:rsidR="00262338" w:rsidRPr="00F44703" w:rsidRDefault="00262338" w:rsidP="0011650A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262338" w14:paraId="06173D6E" w14:textId="77777777" w:rsidTr="0011650A">
        <w:tc>
          <w:tcPr>
            <w:tcW w:w="6912" w:type="dxa"/>
          </w:tcPr>
          <w:p w14:paraId="656EEF51" w14:textId="77777777" w:rsidR="00262338" w:rsidRDefault="00262338" w:rsidP="00BA3F1C">
            <w:pPr>
              <w:pStyle w:val="Bluetext"/>
              <w:rPr>
                <w:szCs w:val="20"/>
              </w:rPr>
            </w:pPr>
            <w:r>
              <w:t xml:space="preserve">[WELS certificates, manufacturers data or similar] </w:t>
            </w:r>
          </w:p>
        </w:tc>
        <w:tc>
          <w:tcPr>
            <w:tcW w:w="2331" w:type="dxa"/>
          </w:tcPr>
          <w:p w14:paraId="6BDFDC67" w14:textId="77777777" w:rsidR="00262338" w:rsidRDefault="00262338" w:rsidP="0011650A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262338" w14:paraId="7B20FBFD" w14:textId="77777777" w:rsidTr="0011650A">
        <w:tc>
          <w:tcPr>
            <w:tcW w:w="6912" w:type="dxa"/>
          </w:tcPr>
          <w:p w14:paraId="449C488D" w14:textId="77777777" w:rsidR="00262338" w:rsidRDefault="00262338" w:rsidP="0011650A">
            <w:pPr>
              <w:pStyle w:val="Bluetext"/>
            </w:pPr>
            <w:r w:rsidRPr="001A76C9">
              <w:t>[####]</w:t>
            </w:r>
          </w:p>
        </w:tc>
        <w:tc>
          <w:tcPr>
            <w:tcW w:w="2331" w:type="dxa"/>
          </w:tcPr>
          <w:p w14:paraId="3A982DC7" w14:textId="77777777" w:rsidR="00262338" w:rsidRPr="001A76C9" w:rsidRDefault="00262338" w:rsidP="0011650A">
            <w:pPr>
              <w:pStyle w:val="Bluetext"/>
              <w:jc w:val="center"/>
            </w:pPr>
            <w:r w:rsidRPr="001A76C9">
              <w:t>[####]</w:t>
            </w:r>
          </w:p>
        </w:tc>
      </w:tr>
    </w:tbl>
    <w:p w14:paraId="3B700ACD" w14:textId="77777777" w:rsidR="00262338" w:rsidRDefault="00262338" w:rsidP="00204C26">
      <w:pPr>
        <w:pStyle w:val="Heading3"/>
      </w:pPr>
    </w:p>
    <w:p w14:paraId="545B37E8" w14:textId="77777777" w:rsidR="00262338" w:rsidRDefault="00262338">
      <w:pPr>
        <w:spacing w:before="0" w:after="0" w:line="240" w:lineRule="auto"/>
        <w:rPr>
          <w:bCs/>
          <w:caps/>
          <w:color w:val="FFC10E"/>
          <w:sz w:val="28"/>
          <w:szCs w:val="28"/>
        </w:rPr>
      </w:pPr>
      <w:r>
        <w:br w:type="page"/>
      </w:r>
    </w:p>
    <w:p w14:paraId="4A7CAC87" w14:textId="77777777" w:rsidR="00686E98" w:rsidRDefault="00686E98" w:rsidP="007A4022">
      <w:pPr>
        <w:pStyle w:val="Heading3"/>
      </w:pPr>
      <w:r>
        <w:lastRenderedPageBreak/>
        <w:t>White Goods Efficiency</w:t>
      </w:r>
    </w:p>
    <w:p w14:paraId="2BF38A71" w14:textId="77777777" w:rsidR="00686E98" w:rsidRPr="00143C34" w:rsidRDefault="00686E98" w:rsidP="00686E98">
      <w:r>
        <w:t xml:space="preserve">The following white goods which will </w:t>
      </w:r>
      <w:r w:rsidR="00262338">
        <w:t xml:space="preserve">contribute to achieving </w:t>
      </w:r>
      <w:r>
        <w:t>reductions in potable water demand</w:t>
      </w:r>
      <w:r w:rsidR="00E33796">
        <w:t xml:space="preserve"> have been installed.</w:t>
      </w:r>
    </w:p>
    <w:tbl>
      <w:tblPr>
        <w:tblStyle w:val="TableGrid"/>
        <w:tblW w:w="5000" w:type="pct"/>
        <w:tblBorders>
          <w:top w:val="single" w:sz="4" w:space="0" w:color="FFB70E"/>
          <w:left w:val="none" w:sz="0" w:space="0" w:color="auto"/>
          <w:bottom w:val="single" w:sz="4" w:space="0" w:color="FFB70E"/>
          <w:right w:val="none" w:sz="0" w:space="0" w:color="auto"/>
          <w:insideH w:val="single" w:sz="4" w:space="0" w:color="FFB70E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68"/>
        <w:gridCol w:w="1396"/>
        <w:gridCol w:w="1797"/>
        <w:gridCol w:w="2235"/>
        <w:gridCol w:w="1847"/>
      </w:tblGrid>
      <w:tr w:rsidR="00686E98" w:rsidRPr="00262338" w14:paraId="21D73FD1" w14:textId="77777777" w:rsidTr="00502598">
        <w:trPr>
          <w:cantSplit/>
          <w:tblHeader/>
        </w:trPr>
        <w:tc>
          <w:tcPr>
            <w:tcW w:w="1065" w:type="pct"/>
            <w:shd w:val="clear" w:color="auto" w:fill="FFE69E" w:themeFill="text1" w:themeFillTint="66"/>
          </w:tcPr>
          <w:p w14:paraId="3912CAE5" w14:textId="77777777" w:rsidR="00686E98" w:rsidRPr="00502598" w:rsidRDefault="00686E98" w:rsidP="00ED0BF4">
            <w:pPr>
              <w:jc w:val="center"/>
              <w:rPr>
                <w:b/>
                <w:szCs w:val="20"/>
              </w:rPr>
            </w:pPr>
            <w:r w:rsidRPr="00502598">
              <w:rPr>
                <w:b/>
                <w:szCs w:val="20"/>
              </w:rPr>
              <w:t>Item</w:t>
            </w:r>
          </w:p>
        </w:tc>
        <w:tc>
          <w:tcPr>
            <w:tcW w:w="755" w:type="pct"/>
            <w:shd w:val="clear" w:color="auto" w:fill="FFE69E" w:themeFill="text1" w:themeFillTint="66"/>
          </w:tcPr>
          <w:p w14:paraId="20FE95B9" w14:textId="77777777" w:rsidR="00686E98" w:rsidRPr="00502598" w:rsidRDefault="00686E98" w:rsidP="00ED0BF4">
            <w:pPr>
              <w:jc w:val="center"/>
              <w:rPr>
                <w:b/>
                <w:szCs w:val="20"/>
              </w:rPr>
            </w:pPr>
            <w:r w:rsidRPr="00502598">
              <w:rPr>
                <w:b/>
                <w:szCs w:val="20"/>
              </w:rPr>
              <w:t>Schedule Code</w:t>
            </w:r>
          </w:p>
        </w:tc>
        <w:tc>
          <w:tcPr>
            <w:tcW w:w="972" w:type="pct"/>
            <w:shd w:val="clear" w:color="auto" w:fill="FFE69E" w:themeFill="text1" w:themeFillTint="66"/>
          </w:tcPr>
          <w:p w14:paraId="61C2AE93" w14:textId="77777777" w:rsidR="00686E98" w:rsidRPr="00502598" w:rsidRDefault="00686E98" w:rsidP="00ED0BF4">
            <w:pPr>
              <w:jc w:val="center"/>
              <w:rPr>
                <w:b/>
                <w:szCs w:val="20"/>
              </w:rPr>
            </w:pPr>
            <w:r w:rsidRPr="00502598">
              <w:rPr>
                <w:b/>
                <w:szCs w:val="20"/>
              </w:rPr>
              <w:t xml:space="preserve">WELS </w:t>
            </w:r>
          </w:p>
          <w:p w14:paraId="04B02B7A" w14:textId="77777777" w:rsidR="00686E98" w:rsidRPr="00502598" w:rsidRDefault="00686E98" w:rsidP="00ED0BF4">
            <w:pPr>
              <w:jc w:val="center"/>
              <w:rPr>
                <w:b/>
                <w:szCs w:val="20"/>
              </w:rPr>
            </w:pPr>
            <w:r w:rsidRPr="00502598">
              <w:rPr>
                <w:b/>
                <w:szCs w:val="20"/>
              </w:rPr>
              <w:t>Rating</w:t>
            </w:r>
          </w:p>
        </w:tc>
        <w:tc>
          <w:tcPr>
            <w:tcW w:w="1209" w:type="pct"/>
            <w:shd w:val="clear" w:color="auto" w:fill="FFE69E" w:themeFill="text1" w:themeFillTint="66"/>
          </w:tcPr>
          <w:p w14:paraId="75809446" w14:textId="77777777" w:rsidR="00686E98" w:rsidRPr="00502598" w:rsidRDefault="00686E98" w:rsidP="00ED0BF4">
            <w:pPr>
              <w:jc w:val="center"/>
              <w:rPr>
                <w:b/>
                <w:szCs w:val="20"/>
              </w:rPr>
            </w:pPr>
            <w:r w:rsidRPr="00502598">
              <w:rPr>
                <w:b/>
                <w:szCs w:val="20"/>
              </w:rPr>
              <w:t xml:space="preserve">Flowrate </w:t>
            </w:r>
          </w:p>
          <w:p w14:paraId="60C54108" w14:textId="77777777" w:rsidR="00686E98" w:rsidRPr="00502598" w:rsidRDefault="00686E98" w:rsidP="00242657">
            <w:pPr>
              <w:jc w:val="center"/>
              <w:rPr>
                <w:b/>
                <w:szCs w:val="20"/>
              </w:rPr>
            </w:pPr>
            <w:r w:rsidRPr="00502598">
              <w:rPr>
                <w:b/>
                <w:szCs w:val="20"/>
              </w:rPr>
              <w:t>(L/</w:t>
            </w:r>
            <w:r w:rsidR="00242657" w:rsidRPr="00502598">
              <w:rPr>
                <w:b/>
                <w:szCs w:val="20"/>
              </w:rPr>
              <w:t>cycle</w:t>
            </w:r>
            <w:r w:rsidRPr="00502598">
              <w:rPr>
                <w:b/>
                <w:szCs w:val="20"/>
              </w:rPr>
              <w:t>)</w:t>
            </w:r>
          </w:p>
        </w:tc>
        <w:tc>
          <w:tcPr>
            <w:tcW w:w="999" w:type="pct"/>
            <w:shd w:val="clear" w:color="auto" w:fill="FFE69E" w:themeFill="text1" w:themeFillTint="66"/>
          </w:tcPr>
          <w:p w14:paraId="0A5CB6A3" w14:textId="77777777" w:rsidR="00686E98" w:rsidRPr="00502598" w:rsidRDefault="00686E98" w:rsidP="00ED0BF4">
            <w:pPr>
              <w:jc w:val="center"/>
              <w:rPr>
                <w:b/>
                <w:szCs w:val="20"/>
              </w:rPr>
            </w:pPr>
            <w:r w:rsidRPr="00502598">
              <w:rPr>
                <w:b/>
                <w:szCs w:val="20"/>
              </w:rPr>
              <w:t>Quantity of fixtures</w:t>
            </w:r>
          </w:p>
        </w:tc>
      </w:tr>
      <w:tr w:rsidR="00686E98" w14:paraId="3466B225" w14:textId="77777777" w:rsidTr="00F15DD2">
        <w:tc>
          <w:tcPr>
            <w:tcW w:w="1065" w:type="pct"/>
          </w:tcPr>
          <w:p w14:paraId="59B7FC08" w14:textId="77777777" w:rsidR="00686E98" w:rsidRDefault="00262338" w:rsidP="00242657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</w:t>
            </w:r>
            <w:r w:rsidR="00686E98">
              <w:rPr>
                <w:color w:val="8064A2" w:themeColor="accent4"/>
              </w:rPr>
              <w:t>Dishwasher</w:t>
            </w:r>
            <w:r>
              <w:rPr>
                <w:color w:val="8064A2" w:themeColor="accent4"/>
              </w:rPr>
              <w:t>]</w:t>
            </w:r>
          </w:p>
        </w:tc>
        <w:tc>
          <w:tcPr>
            <w:tcW w:w="755" w:type="pct"/>
          </w:tcPr>
          <w:p w14:paraId="024CA736" w14:textId="77777777" w:rsidR="00686E98" w:rsidRPr="001F311B" w:rsidRDefault="00686E98" w:rsidP="00ED0BF4">
            <w:pPr>
              <w:rPr>
                <w:color w:val="8064A2" w:themeColor="accent4"/>
              </w:rPr>
            </w:pPr>
          </w:p>
        </w:tc>
        <w:tc>
          <w:tcPr>
            <w:tcW w:w="972" w:type="pct"/>
          </w:tcPr>
          <w:p w14:paraId="51B77019" w14:textId="77777777" w:rsidR="00686E98" w:rsidRPr="001F311B" w:rsidRDefault="00686E98" w:rsidP="00ED0BF4">
            <w:pPr>
              <w:rPr>
                <w:color w:val="8064A2" w:themeColor="accent4"/>
              </w:rPr>
            </w:pPr>
          </w:p>
        </w:tc>
        <w:tc>
          <w:tcPr>
            <w:tcW w:w="1209" w:type="pct"/>
          </w:tcPr>
          <w:p w14:paraId="055452BE" w14:textId="77777777" w:rsidR="00686E98" w:rsidRPr="001F311B" w:rsidRDefault="00686E98" w:rsidP="00ED0BF4">
            <w:pPr>
              <w:rPr>
                <w:color w:val="8064A2" w:themeColor="accent4"/>
              </w:rPr>
            </w:pPr>
          </w:p>
        </w:tc>
        <w:tc>
          <w:tcPr>
            <w:tcW w:w="999" w:type="pct"/>
          </w:tcPr>
          <w:p w14:paraId="0EF6FD79" w14:textId="77777777" w:rsidR="00686E98" w:rsidRPr="001F311B" w:rsidRDefault="00686E98" w:rsidP="00ED0BF4">
            <w:pPr>
              <w:rPr>
                <w:color w:val="8064A2" w:themeColor="accent4"/>
              </w:rPr>
            </w:pPr>
          </w:p>
        </w:tc>
      </w:tr>
      <w:tr w:rsidR="00686E98" w14:paraId="4EF5B7E7" w14:textId="77777777" w:rsidTr="00F15DD2">
        <w:tc>
          <w:tcPr>
            <w:tcW w:w="1065" w:type="pct"/>
          </w:tcPr>
          <w:p w14:paraId="62CD0F34" w14:textId="77777777" w:rsidR="00686E98" w:rsidRDefault="00262338" w:rsidP="00242657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</w:t>
            </w:r>
            <w:r w:rsidR="00686E98">
              <w:rPr>
                <w:color w:val="8064A2" w:themeColor="accent4"/>
              </w:rPr>
              <w:t>Washing machine</w:t>
            </w:r>
            <w:r>
              <w:rPr>
                <w:color w:val="8064A2" w:themeColor="accent4"/>
              </w:rPr>
              <w:t>]</w:t>
            </w:r>
          </w:p>
        </w:tc>
        <w:tc>
          <w:tcPr>
            <w:tcW w:w="755" w:type="pct"/>
          </w:tcPr>
          <w:p w14:paraId="6FCD2EF4" w14:textId="77777777" w:rsidR="00686E98" w:rsidRPr="001F311B" w:rsidRDefault="00686E98" w:rsidP="00ED0BF4">
            <w:pPr>
              <w:rPr>
                <w:color w:val="8064A2" w:themeColor="accent4"/>
              </w:rPr>
            </w:pPr>
          </w:p>
        </w:tc>
        <w:tc>
          <w:tcPr>
            <w:tcW w:w="972" w:type="pct"/>
          </w:tcPr>
          <w:p w14:paraId="2D8F4A84" w14:textId="77777777" w:rsidR="00686E98" w:rsidRPr="001F311B" w:rsidRDefault="00686E98" w:rsidP="00ED0BF4">
            <w:pPr>
              <w:rPr>
                <w:color w:val="8064A2" w:themeColor="accent4"/>
              </w:rPr>
            </w:pPr>
          </w:p>
        </w:tc>
        <w:tc>
          <w:tcPr>
            <w:tcW w:w="1209" w:type="pct"/>
          </w:tcPr>
          <w:p w14:paraId="6D2A77CD" w14:textId="77777777" w:rsidR="00686E98" w:rsidRPr="001F311B" w:rsidRDefault="00686E98" w:rsidP="00ED0BF4">
            <w:pPr>
              <w:rPr>
                <w:color w:val="8064A2" w:themeColor="accent4"/>
              </w:rPr>
            </w:pPr>
          </w:p>
        </w:tc>
        <w:tc>
          <w:tcPr>
            <w:tcW w:w="999" w:type="pct"/>
          </w:tcPr>
          <w:p w14:paraId="1142E91D" w14:textId="77777777" w:rsidR="00686E98" w:rsidRPr="001F311B" w:rsidRDefault="00686E98" w:rsidP="00ED0BF4">
            <w:pPr>
              <w:rPr>
                <w:color w:val="8064A2" w:themeColor="accent4"/>
              </w:rPr>
            </w:pPr>
          </w:p>
        </w:tc>
      </w:tr>
    </w:tbl>
    <w:p w14:paraId="439D05DD" w14:textId="77777777" w:rsidR="00BA3F1C" w:rsidRDefault="00BA3F1C" w:rsidP="00262338">
      <w:pPr>
        <w:pStyle w:val="Bluetext"/>
        <w:spacing w:before="240" w:after="240"/>
        <w:rPr>
          <w:color w:val="000000"/>
          <w:szCs w:val="20"/>
          <w:lang w:val="en-US"/>
        </w:rPr>
      </w:pPr>
      <w:r>
        <w:rPr>
          <w:color w:val="000000"/>
          <w:szCs w:val="20"/>
          <w:lang w:val="en-US"/>
        </w:rPr>
        <w:t xml:space="preserve">Please </w:t>
      </w:r>
      <w:proofErr w:type="gramStart"/>
      <w:r>
        <w:rPr>
          <w:color w:val="000000"/>
          <w:szCs w:val="20"/>
          <w:lang w:val="en-US"/>
        </w:rPr>
        <w:t>note:</w:t>
      </w:r>
      <w:proofErr w:type="gramEnd"/>
      <w:r w:rsidRPr="001A6E9F">
        <w:rPr>
          <w:color w:val="000000"/>
          <w:szCs w:val="20"/>
          <w:lang w:val="en-US"/>
        </w:rPr>
        <w:t xml:space="preserve"> project teams may add more rows as required or use an attachme</w:t>
      </w:r>
      <w:r>
        <w:rPr>
          <w:color w:val="000000"/>
          <w:szCs w:val="20"/>
          <w:lang w:val="en-US"/>
        </w:rPr>
        <w:t>nt to display this information.</w:t>
      </w:r>
    </w:p>
    <w:p w14:paraId="79F6CD2B" w14:textId="77777777" w:rsidR="00262338" w:rsidRPr="00F44703" w:rsidRDefault="00262338" w:rsidP="00262338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 xml:space="preserve">Identify where this information </w:t>
      </w:r>
      <w:r>
        <w:rPr>
          <w:color w:val="000000"/>
          <w:szCs w:val="20"/>
          <w:lang w:val="en-US"/>
        </w:rPr>
        <w:t xml:space="preserve">that has been entered into the Potable Water Calculator </w:t>
      </w:r>
      <w:r w:rsidRPr="00F44703">
        <w:rPr>
          <w:color w:val="000000"/>
          <w:szCs w:val="20"/>
          <w:lang w:val="en-US"/>
        </w:rPr>
        <w:t>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262338" w14:paraId="7C99142C" w14:textId="77777777" w:rsidTr="0011650A">
        <w:tc>
          <w:tcPr>
            <w:tcW w:w="6912" w:type="dxa"/>
            <w:shd w:val="clear" w:color="auto" w:fill="FFE69D"/>
          </w:tcPr>
          <w:p w14:paraId="0C29DB51" w14:textId="77777777" w:rsidR="00262338" w:rsidRPr="00F44703" w:rsidRDefault="00262338" w:rsidP="0011650A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3CCF6D18" w14:textId="77777777" w:rsidR="00262338" w:rsidRPr="00F44703" w:rsidRDefault="00262338" w:rsidP="0011650A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262338" w14:paraId="0C5A1496" w14:textId="77777777" w:rsidTr="0011650A">
        <w:tc>
          <w:tcPr>
            <w:tcW w:w="6912" w:type="dxa"/>
          </w:tcPr>
          <w:p w14:paraId="17A7CFC0" w14:textId="77777777" w:rsidR="00262338" w:rsidRDefault="00262338" w:rsidP="0011650A">
            <w:pPr>
              <w:pStyle w:val="Bluetext"/>
              <w:rPr>
                <w:szCs w:val="20"/>
              </w:rPr>
            </w:pPr>
            <w:r>
              <w:t xml:space="preserve">[WELS certificates, manufacturers data or similar] </w:t>
            </w:r>
          </w:p>
        </w:tc>
        <w:tc>
          <w:tcPr>
            <w:tcW w:w="2331" w:type="dxa"/>
          </w:tcPr>
          <w:p w14:paraId="1BD9C4A8" w14:textId="77777777" w:rsidR="00262338" w:rsidRDefault="00262338" w:rsidP="0011650A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262338" w14:paraId="7667827D" w14:textId="77777777" w:rsidTr="0011650A">
        <w:tc>
          <w:tcPr>
            <w:tcW w:w="6912" w:type="dxa"/>
          </w:tcPr>
          <w:p w14:paraId="76D470C4" w14:textId="77777777" w:rsidR="00262338" w:rsidRDefault="00262338" w:rsidP="0011650A">
            <w:pPr>
              <w:pStyle w:val="Bluetext"/>
            </w:pPr>
            <w:r w:rsidRPr="001A76C9">
              <w:t>[####]</w:t>
            </w:r>
          </w:p>
        </w:tc>
        <w:tc>
          <w:tcPr>
            <w:tcW w:w="2331" w:type="dxa"/>
          </w:tcPr>
          <w:p w14:paraId="4EF70AD6" w14:textId="77777777" w:rsidR="00262338" w:rsidRPr="001A76C9" w:rsidRDefault="00262338" w:rsidP="0011650A">
            <w:pPr>
              <w:pStyle w:val="Bluetext"/>
              <w:jc w:val="center"/>
            </w:pPr>
            <w:r w:rsidRPr="001A76C9">
              <w:t>[####]</w:t>
            </w:r>
          </w:p>
        </w:tc>
      </w:tr>
    </w:tbl>
    <w:p w14:paraId="0B1F8033" w14:textId="364A10E9" w:rsidR="00BA3F1C" w:rsidRDefault="00BA3F1C">
      <w:pPr>
        <w:spacing w:before="0" w:after="0" w:line="240" w:lineRule="auto"/>
        <w:rPr>
          <w:bCs/>
          <w:caps/>
          <w:color w:val="FFC10E"/>
          <w:sz w:val="28"/>
          <w:szCs w:val="20"/>
        </w:rPr>
      </w:pPr>
    </w:p>
    <w:p w14:paraId="5285C951" w14:textId="77777777" w:rsidR="00143C34" w:rsidRPr="00143C34" w:rsidRDefault="00143C34" w:rsidP="007A4022">
      <w:pPr>
        <w:pStyle w:val="Heading3"/>
      </w:pPr>
      <w:r w:rsidRPr="00143C34">
        <w:t>Heat Rejection System</w:t>
      </w:r>
    </w:p>
    <w:p w14:paraId="71890961" w14:textId="77777777" w:rsidR="005050C7" w:rsidRPr="00274D4B" w:rsidRDefault="00274D4B" w:rsidP="005050C7">
      <w:pPr>
        <w:pStyle w:val="Bluetext"/>
        <w:spacing w:before="240" w:after="240"/>
        <w:rPr>
          <w:color w:val="auto"/>
          <w:szCs w:val="20"/>
        </w:rPr>
      </w:pPr>
      <w:r w:rsidRPr="00274D4B">
        <w:rPr>
          <w:color w:val="auto"/>
          <w:szCs w:val="20"/>
        </w:rPr>
        <w:t>Provide</w:t>
      </w:r>
      <w:r w:rsidR="005050C7" w:rsidRPr="00274D4B">
        <w:rPr>
          <w:color w:val="auto"/>
          <w:szCs w:val="20"/>
        </w:rPr>
        <w:t xml:space="preserve"> a </w:t>
      </w:r>
      <w:r w:rsidRPr="00274D4B">
        <w:rPr>
          <w:color w:val="auto"/>
          <w:szCs w:val="20"/>
        </w:rPr>
        <w:t>summary</w:t>
      </w:r>
      <w:r w:rsidR="005050C7" w:rsidRPr="00274D4B">
        <w:rPr>
          <w:color w:val="auto"/>
          <w:szCs w:val="20"/>
        </w:rPr>
        <w:t xml:space="preserve"> of the project</w:t>
      </w:r>
      <w:r w:rsidR="00262338">
        <w:rPr>
          <w:color w:val="auto"/>
          <w:szCs w:val="20"/>
        </w:rPr>
        <w:t>’</w:t>
      </w:r>
      <w:r w:rsidR="005050C7" w:rsidRPr="00274D4B">
        <w:rPr>
          <w:color w:val="auto"/>
          <w:szCs w:val="20"/>
        </w:rPr>
        <w:t>s heat rejection systems</w:t>
      </w:r>
      <w:r w:rsidR="00262338">
        <w:rPr>
          <w:color w:val="auto"/>
          <w:szCs w:val="20"/>
        </w:rPr>
        <w:t>:</w:t>
      </w:r>
    </w:p>
    <w:p w14:paraId="3139D017" w14:textId="77777777" w:rsidR="00274D4B" w:rsidRDefault="00274D4B" w:rsidP="00274D4B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11F0D3F5" w14:textId="77777777" w:rsidR="00274D4B" w:rsidRDefault="00274D4B" w:rsidP="00274D4B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5F000A0F" w14:textId="77777777" w:rsidR="00274D4B" w:rsidRDefault="00274D4B" w:rsidP="00274D4B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1F8EDA29" w14:textId="77777777" w:rsidR="00274D4B" w:rsidRDefault="00274D4B" w:rsidP="00274D4B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46542246" w14:textId="77777777" w:rsidR="00262338" w:rsidRPr="00F44703" w:rsidRDefault="00262338" w:rsidP="00262338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 xml:space="preserve">Identify where this information </w:t>
      </w:r>
      <w:r>
        <w:rPr>
          <w:color w:val="000000"/>
          <w:szCs w:val="20"/>
          <w:lang w:val="en-US"/>
        </w:rPr>
        <w:t xml:space="preserve">that has been entered into the Potable Water Calculator </w:t>
      </w:r>
      <w:r w:rsidRPr="00F44703">
        <w:rPr>
          <w:color w:val="000000"/>
          <w:szCs w:val="20"/>
          <w:lang w:val="en-US"/>
        </w:rPr>
        <w:t>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262338" w14:paraId="7A509823" w14:textId="77777777" w:rsidTr="0011650A">
        <w:tc>
          <w:tcPr>
            <w:tcW w:w="6912" w:type="dxa"/>
            <w:shd w:val="clear" w:color="auto" w:fill="FFE69D"/>
          </w:tcPr>
          <w:p w14:paraId="24B3A6EE" w14:textId="77777777" w:rsidR="00262338" w:rsidRPr="00F44703" w:rsidRDefault="00262338" w:rsidP="0011650A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1B17C796" w14:textId="77777777" w:rsidR="00262338" w:rsidRPr="00F44703" w:rsidRDefault="00262338" w:rsidP="0011650A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262338" w14:paraId="48B16C89" w14:textId="77777777" w:rsidTr="0011650A">
        <w:tc>
          <w:tcPr>
            <w:tcW w:w="6912" w:type="dxa"/>
          </w:tcPr>
          <w:p w14:paraId="00E95DF8" w14:textId="77777777" w:rsidR="00262338" w:rsidRDefault="00262338" w:rsidP="0011650A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13C6B243" w14:textId="77777777" w:rsidR="00262338" w:rsidRDefault="00262338" w:rsidP="0011650A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262338" w14:paraId="2704359C" w14:textId="77777777" w:rsidTr="0011650A">
        <w:tc>
          <w:tcPr>
            <w:tcW w:w="6912" w:type="dxa"/>
          </w:tcPr>
          <w:p w14:paraId="599DB1F3" w14:textId="77777777" w:rsidR="00262338" w:rsidRDefault="00262338" w:rsidP="0011650A">
            <w:pPr>
              <w:pStyle w:val="Bluetext"/>
            </w:pPr>
            <w:r w:rsidRPr="001A76C9">
              <w:t>[####]</w:t>
            </w:r>
          </w:p>
        </w:tc>
        <w:tc>
          <w:tcPr>
            <w:tcW w:w="2331" w:type="dxa"/>
          </w:tcPr>
          <w:p w14:paraId="11C0A846" w14:textId="77777777" w:rsidR="00262338" w:rsidRPr="001A76C9" w:rsidRDefault="00262338" w:rsidP="0011650A">
            <w:pPr>
              <w:pStyle w:val="Bluetext"/>
              <w:jc w:val="center"/>
            </w:pPr>
            <w:r w:rsidRPr="001A76C9">
              <w:t>[####]</w:t>
            </w:r>
          </w:p>
        </w:tc>
      </w:tr>
    </w:tbl>
    <w:p w14:paraId="1F264FD8" w14:textId="0CE8C7D5" w:rsidR="00262338" w:rsidRDefault="00262338">
      <w:pPr>
        <w:spacing w:before="0" w:after="0" w:line="240" w:lineRule="auto"/>
        <w:rPr>
          <w:bCs/>
          <w:caps/>
          <w:color w:val="FFC10E"/>
          <w:sz w:val="28"/>
          <w:szCs w:val="28"/>
        </w:rPr>
      </w:pPr>
    </w:p>
    <w:p w14:paraId="71B5C357" w14:textId="77777777" w:rsidR="00043B2D" w:rsidRPr="00143C34" w:rsidRDefault="00043B2D" w:rsidP="00204C26">
      <w:pPr>
        <w:pStyle w:val="Heading3"/>
      </w:pPr>
      <w:r>
        <w:lastRenderedPageBreak/>
        <w:t>wASHDOWN wATER</w:t>
      </w:r>
    </w:p>
    <w:p w14:paraId="6513C53B" w14:textId="77777777" w:rsidR="00043B2D" w:rsidRPr="00274D4B" w:rsidRDefault="00043B2D" w:rsidP="00043B2D">
      <w:pPr>
        <w:pStyle w:val="Bluetext"/>
        <w:spacing w:before="240" w:after="240"/>
        <w:rPr>
          <w:color w:val="auto"/>
          <w:szCs w:val="20"/>
        </w:rPr>
      </w:pPr>
      <w:r w:rsidRPr="00274D4B">
        <w:rPr>
          <w:color w:val="auto"/>
          <w:szCs w:val="20"/>
        </w:rPr>
        <w:t>Provide a summary of the project</w:t>
      </w:r>
      <w:r>
        <w:rPr>
          <w:color w:val="auto"/>
          <w:szCs w:val="20"/>
        </w:rPr>
        <w:t>’</w:t>
      </w:r>
      <w:r w:rsidRPr="00274D4B">
        <w:rPr>
          <w:color w:val="auto"/>
          <w:szCs w:val="20"/>
        </w:rPr>
        <w:t xml:space="preserve">s </w:t>
      </w:r>
      <w:r>
        <w:rPr>
          <w:color w:val="auto"/>
          <w:szCs w:val="20"/>
        </w:rPr>
        <w:t>washdown</w:t>
      </w:r>
      <w:r w:rsidRPr="00274D4B">
        <w:rPr>
          <w:color w:val="auto"/>
          <w:szCs w:val="20"/>
        </w:rPr>
        <w:t xml:space="preserve"> systems</w:t>
      </w:r>
    </w:p>
    <w:p w14:paraId="4282668A" w14:textId="77777777" w:rsidR="00043B2D" w:rsidRDefault="00043B2D" w:rsidP="00043B2D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1FA48A83" w14:textId="77777777" w:rsidR="00043B2D" w:rsidRDefault="00043B2D" w:rsidP="00043B2D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066276EB" w14:textId="77777777" w:rsidR="00043B2D" w:rsidRDefault="00043B2D" w:rsidP="00043B2D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0A78D91C" w14:textId="77777777" w:rsidR="00043B2D" w:rsidRDefault="00043B2D" w:rsidP="00043B2D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69C32F79" w14:textId="77777777" w:rsidR="00145D08" w:rsidRPr="00F44703" w:rsidRDefault="00145D08" w:rsidP="00145D08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 xml:space="preserve">Identify where this information </w:t>
      </w:r>
      <w:r>
        <w:rPr>
          <w:color w:val="000000"/>
          <w:szCs w:val="20"/>
          <w:lang w:val="en-US"/>
        </w:rPr>
        <w:t xml:space="preserve">that has been entered into the Potable Water Calculator </w:t>
      </w:r>
      <w:r w:rsidRPr="00F44703">
        <w:rPr>
          <w:color w:val="000000"/>
          <w:szCs w:val="20"/>
          <w:lang w:val="en-US"/>
        </w:rPr>
        <w:t>can be found within the supporting documentation provided</w:t>
      </w:r>
      <w:r>
        <w:rPr>
          <w:color w:val="000000"/>
          <w:szCs w:val="20"/>
          <w:lang w:val="en-US"/>
        </w:rPr>
        <w:t>.</w:t>
      </w:r>
      <w:r w:rsidRPr="00190FD6">
        <w:rPr>
          <w:color w:val="000000"/>
          <w:szCs w:val="20"/>
          <w:lang w:val="en-US"/>
        </w:rPr>
        <w:t xml:space="preserve"> 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145D08" w14:paraId="265353CB" w14:textId="77777777" w:rsidTr="00D21D28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0001201C" w14:textId="77777777" w:rsidR="00145D08" w:rsidRPr="00F44703" w:rsidRDefault="00145D08" w:rsidP="00D21D28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</w:tcPr>
          <w:p w14:paraId="46397BE8" w14:textId="77777777" w:rsidR="00145D08" w:rsidRPr="00F44703" w:rsidRDefault="00145D08" w:rsidP="00D21D28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145D08" w14:paraId="05055D07" w14:textId="77777777" w:rsidTr="00D21D28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5C25249" w14:textId="77777777" w:rsidR="00145D08" w:rsidRDefault="00145D08" w:rsidP="00D21D28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6ADB958E" w14:textId="77777777" w:rsidR="00145D08" w:rsidRDefault="00145D08" w:rsidP="00D21D28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145D08" w14:paraId="5663BB7E" w14:textId="77777777" w:rsidTr="00D21D28">
        <w:tc>
          <w:tcPr>
            <w:tcW w:w="691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9CE9382" w14:textId="77777777" w:rsidR="00145D08" w:rsidRDefault="00145D08" w:rsidP="00D21D28">
            <w:pPr>
              <w:pStyle w:val="Bluetext"/>
            </w:pPr>
            <w:r w:rsidRPr="001A76C9">
              <w:t>[####]</w:t>
            </w:r>
          </w:p>
        </w:tc>
        <w:tc>
          <w:tcPr>
            <w:tcW w:w="2331" w:type="dxa"/>
            <w:tcBorders>
              <w:top w:val="single" w:sz="4" w:space="0" w:color="000000"/>
              <w:bottom w:val="single" w:sz="4" w:space="0" w:color="000000"/>
            </w:tcBorders>
          </w:tcPr>
          <w:p w14:paraId="44FDC462" w14:textId="77777777" w:rsidR="00145D08" w:rsidRPr="001A76C9" w:rsidRDefault="00145D08" w:rsidP="00D21D28">
            <w:pPr>
              <w:pStyle w:val="Bluetext"/>
              <w:jc w:val="center"/>
            </w:pPr>
            <w:r w:rsidRPr="001A76C9">
              <w:t>[####]</w:t>
            </w:r>
          </w:p>
        </w:tc>
      </w:tr>
    </w:tbl>
    <w:p w14:paraId="4B1CAD16" w14:textId="77777777" w:rsidR="00145D08" w:rsidRPr="00FB24D6" w:rsidRDefault="00145D08" w:rsidP="00204C26">
      <w:pPr>
        <w:pStyle w:val="Heading3"/>
      </w:pPr>
      <w:r w:rsidDel="00190FD6">
        <w:t xml:space="preserve"> </w:t>
      </w:r>
    </w:p>
    <w:p w14:paraId="1BD1CF36" w14:textId="521D9CD5" w:rsidR="00686E98" w:rsidRPr="00143C34" w:rsidRDefault="00E33796" w:rsidP="00204C26">
      <w:pPr>
        <w:pStyle w:val="Heading3"/>
      </w:pPr>
      <w:r>
        <w:t>Landscape Irrigation</w:t>
      </w:r>
      <w:r w:rsidR="00686E98" w:rsidRPr="00143C34">
        <w:t xml:space="preserve"> System</w:t>
      </w:r>
    </w:p>
    <w:p w14:paraId="5B0717DE" w14:textId="77777777" w:rsidR="00686E98" w:rsidRDefault="00274D4B" w:rsidP="00274D4B">
      <w:r>
        <w:t>Provide a summary</w:t>
      </w:r>
      <w:r w:rsidR="00686E98">
        <w:t xml:space="preserve"> of the project</w:t>
      </w:r>
      <w:r w:rsidR="00262338">
        <w:t>’</w:t>
      </w:r>
      <w:r w:rsidR="00686E98">
        <w:t xml:space="preserve">s </w:t>
      </w:r>
      <w:r w:rsidR="00E33796">
        <w:t>landscape irrigation</w:t>
      </w:r>
      <w:r w:rsidR="00686E98">
        <w:t xml:space="preserve"> systems</w:t>
      </w:r>
      <w:r w:rsidR="00262338">
        <w:t>:</w:t>
      </w:r>
    </w:p>
    <w:p w14:paraId="3A2B83E7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270101B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026B7D3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866CF3A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B28B90A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44F8DB9" w14:textId="77777777" w:rsidR="00262338" w:rsidRPr="00F44703" w:rsidRDefault="00262338" w:rsidP="00262338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 xml:space="preserve">Identify where this information </w:t>
      </w:r>
      <w:r>
        <w:rPr>
          <w:color w:val="000000"/>
          <w:szCs w:val="20"/>
          <w:lang w:val="en-US"/>
        </w:rPr>
        <w:t xml:space="preserve">that has been entered into the Potable Water Calculator </w:t>
      </w:r>
      <w:r w:rsidRPr="00F44703">
        <w:rPr>
          <w:color w:val="000000"/>
          <w:szCs w:val="20"/>
          <w:lang w:val="en-US"/>
        </w:rPr>
        <w:t>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262338" w14:paraId="4BC969EF" w14:textId="77777777" w:rsidTr="0011650A">
        <w:tc>
          <w:tcPr>
            <w:tcW w:w="6912" w:type="dxa"/>
            <w:shd w:val="clear" w:color="auto" w:fill="FFE69D"/>
          </w:tcPr>
          <w:p w14:paraId="3AFCCAEC" w14:textId="77777777" w:rsidR="00262338" w:rsidRPr="00F44703" w:rsidRDefault="00262338" w:rsidP="0011650A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0F019BF9" w14:textId="77777777" w:rsidR="00262338" w:rsidRPr="00F44703" w:rsidRDefault="00262338" w:rsidP="0011650A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262338" w14:paraId="1D67C085" w14:textId="77777777" w:rsidTr="0011650A">
        <w:tc>
          <w:tcPr>
            <w:tcW w:w="6912" w:type="dxa"/>
          </w:tcPr>
          <w:p w14:paraId="08F1E4CC" w14:textId="77777777" w:rsidR="00262338" w:rsidRDefault="00262338" w:rsidP="0011650A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42E319F6" w14:textId="77777777" w:rsidR="00262338" w:rsidRDefault="00262338" w:rsidP="0011650A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262338" w14:paraId="49EBC101" w14:textId="77777777" w:rsidTr="0011650A">
        <w:tc>
          <w:tcPr>
            <w:tcW w:w="6912" w:type="dxa"/>
          </w:tcPr>
          <w:p w14:paraId="3051731A" w14:textId="77777777" w:rsidR="00262338" w:rsidRDefault="00262338" w:rsidP="0011650A">
            <w:pPr>
              <w:pStyle w:val="Bluetext"/>
            </w:pPr>
            <w:r w:rsidRPr="001A76C9">
              <w:t>[####]</w:t>
            </w:r>
          </w:p>
        </w:tc>
        <w:tc>
          <w:tcPr>
            <w:tcW w:w="2331" w:type="dxa"/>
          </w:tcPr>
          <w:p w14:paraId="3FB97C8B" w14:textId="77777777" w:rsidR="00262338" w:rsidRPr="001A76C9" w:rsidRDefault="00262338" w:rsidP="0011650A">
            <w:pPr>
              <w:pStyle w:val="Bluetext"/>
              <w:jc w:val="center"/>
            </w:pPr>
            <w:r w:rsidRPr="001A76C9">
              <w:t>[####]</w:t>
            </w:r>
          </w:p>
        </w:tc>
      </w:tr>
    </w:tbl>
    <w:p w14:paraId="732028AA" w14:textId="282D3BBF" w:rsidR="00BA3F1C" w:rsidRDefault="00BA3F1C">
      <w:pPr>
        <w:spacing w:before="0" w:after="0" w:line="240" w:lineRule="auto"/>
        <w:rPr>
          <w:bCs/>
          <w:caps/>
          <w:color w:val="FFC10E"/>
          <w:sz w:val="28"/>
          <w:szCs w:val="28"/>
        </w:rPr>
      </w:pPr>
    </w:p>
    <w:p w14:paraId="33C4F17A" w14:textId="77777777" w:rsidR="00686E98" w:rsidRDefault="005C07C5" w:rsidP="007A4022">
      <w:pPr>
        <w:pStyle w:val="Heading3"/>
      </w:pPr>
      <w:r>
        <w:t>Swimming Pools</w:t>
      </w:r>
    </w:p>
    <w:p w14:paraId="2570A891" w14:textId="77777777" w:rsidR="00262338" w:rsidRPr="00BA3F1C" w:rsidRDefault="00262338" w:rsidP="00502598">
      <w:r>
        <w:t>Please select one of the following options: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83"/>
        <w:gridCol w:w="1860"/>
      </w:tblGrid>
      <w:tr w:rsidR="00274D4B" w:rsidRPr="003A2BE3" w14:paraId="42C81DA2" w14:textId="77777777" w:rsidTr="005E714F">
        <w:tc>
          <w:tcPr>
            <w:tcW w:w="3994" w:type="pct"/>
            <w:vAlign w:val="center"/>
          </w:tcPr>
          <w:p w14:paraId="6DFF94F2" w14:textId="77777777" w:rsidR="00274D4B" w:rsidRDefault="00274D4B" w:rsidP="00BA3F1C">
            <w:r>
              <w:lastRenderedPageBreak/>
              <w:t>The project includes</w:t>
            </w:r>
            <w:r w:rsidR="00262338">
              <w:t xml:space="preserve"> a</w:t>
            </w:r>
            <w:r w:rsidR="00C32D6B">
              <w:t xml:space="preserve"> swimming pool(s)</w:t>
            </w:r>
            <w:r w:rsidR="00262338">
              <w:t>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346162452"/>
            </w:sdtPr>
            <w:sdtEndPr/>
            <w:sdtContent>
              <w:sdt>
                <w:sdtPr>
                  <w:rPr>
                    <w:rFonts w:ascii="MS Gothic" w:eastAsia="MS Gothic" w:hAnsi="MS Gothic" w:cs="MS Gothic" w:hint="eastAsia"/>
                  </w:rPr>
                  <w:id w:val="-1674022609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p w14:paraId="0101F2B1" w14:textId="77777777" w:rsidR="00274D4B" w:rsidRPr="003A2BE3" w:rsidRDefault="00445319" w:rsidP="00DF4488">
                    <w:pPr>
                      <w:jc w:val="center"/>
                      <w:rPr>
                        <w:rFonts w:ascii="MS Gothic" w:eastAsia="MS Gothic" w:hAnsi="MS Gothic" w:cs="MS Gothic"/>
                      </w:rPr>
                    </w:pPr>
                    <w:r>
                      <w:rPr>
                        <w:rFonts w:ascii="MS Gothic" w:eastAsia="MS Gothic" w:hAnsi="MS Gothic" w:cs="MS Gothic" w:hint="eastAsia"/>
                      </w:rPr>
                      <w:t>☐</w:t>
                    </w:r>
                  </w:p>
                </w:sdtContent>
              </w:sdt>
            </w:sdtContent>
          </w:sdt>
        </w:tc>
      </w:tr>
      <w:tr w:rsidR="00274D4B" w:rsidRPr="003A2BE3" w14:paraId="44548213" w14:textId="77777777" w:rsidTr="005E714F">
        <w:tc>
          <w:tcPr>
            <w:tcW w:w="3994" w:type="pct"/>
            <w:vAlign w:val="center"/>
          </w:tcPr>
          <w:p w14:paraId="1225A593" w14:textId="4DB57175" w:rsidR="00274D4B" w:rsidRDefault="00C32D6B" w:rsidP="00BA3F1C">
            <w:r>
              <w:t>The project does not include any swimming pools</w:t>
            </w:r>
            <w:r w:rsidR="00262338">
              <w:t>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394045849"/>
            </w:sdtPr>
            <w:sdtEndPr/>
            <w:sdtContent>
              <w:sdt>
                <w:sdtPr>
                  <w:rPr>
                    <w:rFonts w:ascii="MS Gothic" w:eastAsia="MS Gothic" w:hAnsi="MS Gothic" w:cs="MS Gothic" w:hint="eastAsia"/>
                  </w:rPr>
                  <w:id w:val="1050114289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p w14:paraId="494DAF8D" w14:textId="77777777" w:rsidR="00274D4B" w:rsidRPr="003A2BE3" w:rsidRDefault="00445319" w:rsidP="00DF4488">
                    <w:pPr>
                      <w:jc w:val="center"/>
                      <w:rPr>
                        <w:rFonts w:ascii="MS Gothic" w:eastAsia="MS Gothic" w:hAnsi="MS Gothic" w:cs="MS Gothic"/>
                      </w:rPr>
                    </w:pPr>
                    <w:r>
                      <w:rPr>
                        <w:rFonts w:ascii="MS Gothic" w:eastAsia="MS Gothic" w:hAnsi="MS Gothic" w:cs="MS Gothic" w:hint="eastAsia"/>
                      </w:rPr>
                      <w:t>☐</w:t>
                    </w:r>
                  </w:p>
                </w:sdtContent>
              </w:sdt>
            </w:sdtContent>
          </w:sdt>
        </w:tc>
      </w:tr>
    </w:tbl>
    <w:p w14:paraId="790EE22C" w14:textId="77777777" w:rsidR="004A1B87" w:rsidRDefault="00BA3F1C" w:rsidP="00274D4B">
      <w:r>
        <w:t>Provide</w:t>
      </w:r>
      <w:r w:rsidRPr="00105ED1">
        <w:t xml:space="preserve"> </w:t>
      </w:r>
      <w:r w:rsidR="004A1B87">
        <w:t xml:space="preserve">a description of any swimming </w:t>
      </w:r>
      <w:r w:rsidR="00274D4B">
        <w:t>pools installed in the project</w:t>
      </w:r>
      <w:r>
        <w:t>:</w:t>
      </w:r>
    </w:p>
    <w:p w14:paraId="4B07B8EE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24E618D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400FE98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533D2AF" w14:textId="77777777" w:rsidR="00274D4B" w:rsidRDefault="00274D4B" w:rsidP="00274D4B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3026364D" w14:textId="77777777" w:rsidR="00262338" w:rsidRPr="00F44703" w:rsidRDefault="00262338" w:rsidP="00262338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 xml:space="preserve">Identify where this information </w:t>
      </w:r>
      <w:r>
        <w:rPr>
          <w:color w:val="000000"/>
          <w:szCs w:val="20"/>
          <w:lang w:val="en-US"/>
        </w:rPr>
        <w:t xml:space="preserve">that has been entered into the Potable Water Calculator </w:t>
      </w:r>
      <w:r w:rsidRPr="00F44703">
        <w:rPr>
          <w:color w:val="000000"/>
          <w:szCs w:val="20"/>
          <w:lang w:val="en-US"/>
        </w:rPr>
        <w:t>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262338" w14:paraId="7CAA54D3" w14:textId="77777777" w:rsidTr="0011650A">
        <w:tc>
          <w:tcPr>
            <w:tcW w:w="6912" w:type="dxa"/>
            <w:shd w:val="clear" w:color="auto" w:fill="FFE69D"/>
          </w:tcPr>
          <w:p w14:paraId="44FE00B0" w14:textId="77777777" w:rsidR="00262338" w:rsidRPr="00F44703" w:rsidRDefault="00262338" w:rsidP="0011650A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5F6D3C2C" w14:textId="77777777" w:rsidR="00262338" w:rsidRPr="00F44703" w:rsidRDefault="00262338" w:rsidP="0011650A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262338" w14:paraId="133D56D8" w14:textId="77777777" w:rsidTr="0011650A">
        <w:tc>
          <w:tcPr>
            <w:tcW w:w="6912" w:type="dxa"/>
          </w:tcPr>
          <w:p w14:paraId="2D85119F" w14:textId="77777777" w:rsidR="00262338" w:rsidRDefault="00262338" w:rsidP="0011650A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6501DB0C" w14:textId="77777777" w:rsidR="00262338" w:rsidRDefault="00262338" w:rsidP="0011650A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262338" w14:paraId="0DD0C8A4" w14:textId="77777777" w:rsidTr="0011650A">
        <w:tc>
          <w:tcPr>
            <w:tcW w:w="6912" w:type="dxa"/>
          </w:tcPr>
          <w:p w14:paraId="33395D22" w14:textId="77777777" w:rsidR="00262338" w:rsidRDefault="00262338" w:rsidP="0011650A">
            <w:pPr>
              <w:pStyle w:val="Bluetext"/>
            </w:pPr>
            <w:r w:rsidRPr="001A76C9">
              <w:t>[####]</w:t>
            </w:r>
          </w:p>
        </w:tc>
        <w:tc>
          <w:tcPr>
            <w:tcW w:w="2331" w:type="dxa"/>
          </w:tcPr>
          <w:p w14:paraId="3AB6B1D3" w14:textId="77777777" w:rsidR="00262338" w:rsidRPr="001A76C9" w:rsidRDefault="00262338" w:rsidP="0011650A">
            <w:pPr>
              <w:pStyle w:val="Bluetext"/>
              <w:jc w:val="center"/>
            </w:pPr>
            <w:r w:rsidRPr="001A76C9">
              <w:t>[####]</w:t>
            </w:r>
          </w:p>
        </w:tc>
      </w:tr>
    </w:tbl>
    <w:p w14:paraId="5D888BE1" w14:textId="77777777" w:rsidR="00204C26" w:rsidRDefault="00204C26" w:rsidP="00204C26">
      <w:pPr>
        <w:pStyle w:val="Heading3"/>
      </w:pPr>
    </w:p>
    <w:p w14:paraId="349E15DD" w14:textId="6AB9308D" w:rsidR="00204C26" w:rsidRPr="00143C34" w:rsidRDefault="00204C26" w:rsidP="00204C26">
      <w:pPr>
        <w:pStyle w:val="Heading3"/>
      </w:pPr>
      <w:r>
        <w:t>Process Cooling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204C26" w:rsidRPr="003A2BE3" w14:paraId="55640679" w14:textId="77777777" w:rsidTr="00D21D28">
        <w:tc>
          <w:tcPr>
            <w:tcW w:w="3994" w:type="pct"/>
            <w:vAlign w:val="center"/>
          </w:tcPr>
          <w:p w14:paraId="2FB987AB" w14:textId="77777777" w:rsidR="00204C26" w:rsidRDefault="00204C26" w:rsidP="00D21D28">
            <w:r>
              <w:t>The project includes process cooling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242228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B96706D" w14:textId="77777777" w:rsidR="00204C26" w:rsidRPr="003A2BE3" w:rsidRDefault="00204C26" w:rsidP="00D21D28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204C26" w:rsidRPr="003A2BE3" w14:paraId="274F5295" w14:textId="77777777" w:rsidTr="00D21D28">
        <w:tc>
          <w:tcPr>
            <w:tcW w:w="3994" w:type="pct"/>
            <w:vAlign w:val="center"/>
          </w:tcPr>
          <w:p w14:paraId="795939FA" w14:textId="77777777" w:rsidR="00204C26" w:rsidRDefault="00204C26" w:rsidP="00D21D28">
            <w:r>
              <w:t>The project does not include process cooling and this element is ‘Not Applicable.’ No further information is required.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4313535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F122CD8" w14:textId="77777777" w:rsidR="00204C26" w:rsidRPr="003A2BE3" w:rsidRDefault="00204C26" w:rsidP="00D21D28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291FD833" w14:textId="77777777" w:rsidR="00204C26" w:rsidRDefault="00204C26" w:rsidP="00204C26">
      <w:r w:rsidRPr="00274D4B">
        <w:t>Provide a description of any process cooling systems installed on the project</w:t>
      </w:r>
    </w:p>
    <w:p w14:paraId="45B5ED9A" w14:textId="77777777" w:rsidR="00204C26" w:rsidRDefault="00204C26" w:rsidP="00204C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F68F4F3" w14:textId="77777777" w:rsidR="00204C26" w:rsidRDefault="00204C26" w:rsidP="00204C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889FD79" w14:textId="77777777" w:rsidR="00204C26" w:rsidRDefault="00204C26" w:rsidP="00204C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0CDD3B6" w14:textId="77777777" w:rsidR="00204C26" w:rsidRDefault="00204C26" w:rsidP="00204C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33FD546" w14:textId="77777777" w:rsidR="00204C26" w:rsidRDefault="00204C26" w:rsidP="00204C26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42E57DFA" w14:textId="77777777" w:rsidR="00204C26" w:rsidRPr="00F44703" w:rsidRDefault="00204C26" w:rsidP="00204C26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 xml:space="preserve">Identify where this information </w:t>
      </w:r>
      <w:r>
        <w:rPr>
          <w:color w:val="000000"/>
          <w:szCs w:val="20"/>
          <w:lang w:val="en-US"/>
        </w:rPr>
        <w:t xml:space="preserve">that has been entered into the Potable Water Calculator </w:t>
      </w:r>
      <w:r w:rsidRPr="00F44703">
        <w:rPr>
          <w:color w:val="000000"/>
          <w:szCs w:val="20"/>
          <w:lang w:val="en-US"/>
        </w:rPr>
        <w:t>can be found within the supporting documentation provided</w:t>
      </w:r>
      <w:r>
        <w:rPr>
          <w:color w:val="000000"/>
          <w:szCs w:val="20"/>
          <w:lang w:val="en-US"/>
        </w:rPr>
        <w:t>.</w:t>
      </w:r>
      <w:r w:rsidRPr="00190FD6">
        <w:rPr>
          <w:color w:val="000000"/>
          <w:szCs w:val="20"/>
          <w:lang w:val="en-US"/>
        </w:rPr>
        <w:t xml:space="preserve"> 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204C26" w14:paraId="4C183EC7" w14:textId="77777777" w:rsidTr="00D21D28">
        <w:tc>
          <w:tcPr>
            <w:tcW w:w="6912" w:type="dxa"/>
            <w:shd w:val="clear" w:color="auto" w:fill="FFE69D"/>
          </w:tcPr>
          <w:p w14:paraId="3FD989F5" w14:textId="77777777" w:rsidR="00204C26" w:rsidRPr="00F44703" w:rsidRDefault="00204C26" w:rsidP="00D21D28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178E607C" w14:textId="77777777" w:rsidR="00204C26" w:rsidRPr="00F44703" w:rsidRDefault="00204C26" w:rsidP="00D21D28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204C26" w14:paraId="3449C271" w14:textId="77777777" w:rsidTr="00D21D28">
        <w:tc>
          <w:tcPr>
            <w:tcW w:w="6912" w:type="dxa"/>
          </w:tcPr>
          <w:p w14:paraId="592D27F1" w14:textId="77777777" w:rsidR="00204C26" w:rsidRDefault="00204C26" w:rsidP="00D21D28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3462259D" w14:textId="77777777" w:rsidR="00204C26" w:rsidRDefault="00204C26" w:rsidP="00D21D28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204C26" w14:paraId="5BCCCB34" w14:textId="77777777" w:rsidTr="00D21D28">
        <w:tc>
          <w:tcPr>
            <w:tcW w:w="6912" w:type="dxa"/>
          </w:tcPr>
          <w:p w14:paraId="0CB52AB1" w14:textId="77777777" w:rsidR="00204C26" w:rsidRDefault="00204C26" w:rsidP="00D21D28">
            <w:pPr>
              <w:pStyle w:val="Bluetext"/>
            </w:pPr>
            <w:r w:rsidRPr="001A76C9">
              <w:t>[####]</w:t>
            </w:r>
          </w:p>
        </w:tc>
        <w:tc>
          <w:tcPr>
            <w:tcW w:w="2331" w:type="dxa"/>
          </w:tcPr>
          <w:p w14:paraId="1D338046" w14:textId="77777777" w:rsidR="00204C26" w:rsidRPr="001A76C9" w:rsidRDefault="00204C26" w:rsidP="00D21D28">
            <w:pPr>
              <w:pStyle w:val="Bluetext"/>
              <w:jc w:val="center"/>
            </w:pPr>
            <w:r w:rsidRPr="001A76C9">
              <w:t>[####]</w:t>
            </w:r>
          </w:p>
        </w:tc>
      </w:tr>
    </w:tbl>
    <w:p w14:paraId="307E3708" w14:textId="77777777" w:rsidR="00204C26" w:rsidRPr="006A0A4B" w:rsidRDefault="00204C26" w:rsidP="00204C26">
      <w:pPr>
        <w:pStyle w:val="Heading3"/>
      </w:pPr>
      <w:r w:rsidDel="00190FD6">
        <w:lastRenderedPageBreak/>
        <w:t xml:space="preserve"> </w:t>
      </w:r>
    </w:p>
    <w:p w14:paraId="7511F53C" w14:textId="77777777" w:rsidR="00204C26" w:rsidRPr="00143C34" w:rsidRDefault="00204C26" w:rsidP="00204C26">
      <w:pPr>
        <w:pStyle w:val="Heading3"/>
      </w:pPr>
      <w:r>
        <w:t>Reclaimed Water Use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204C26" w:rsidRPr="003A2BE3" w14:paraId="5D63181E" w14:textId="77777777" w:rsidTr="00D21D28">
        <w:tc>
          <w:tcPr>
            <w:tcW w:w="3994" w:type="pct"/>
            <w:vAlign w:val="center"/>
          </w:tcPr>
          <w:p w14:paraId="4CF9FC00" w14:textId="77777777" w:rsidR="00204C26" w:rsidRDefault="00204C26" w:rsidP="00D21D28">
            <w:r>
              <w:t>The project includes reclaimed water use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41801752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D4579EC" w14:textId="77777777" w:rsidR="00204C26" w:rsidRPr="003A2BE3" w:rsidRDefault="00204C26" w:rsidP="00D21D28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204C26" w:rsidRPr="003A2BE3" w14:paraId="40B76B1E" w14:textId="77777777" w:rsidTr="00D21D28">
        <w:tc>
          <w:tcPr>
            <w:tcW w:w="3994" w:type="pct"/>
            <w:vAlign w:val="center"/>
          </w:tcPr>
          <w:p w14:paraId="3DA11861" w14:textId="77777777" w:rsidR="00204C26" w:rsidRDefault="00204C26" w:rsidP="00D21D28">
            <w:r>
              <w:t>The project does not include reclaimed water use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31648909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8312723" w14:textId="77777777" w:rsidR="00204C26" w:rsidRPr="003A2BE3" w:rsidRDefault="00204C26" w:rsidP="00D21D28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57952BF9" w14:textId="77777777" w:rsidR="00204C26" w:rsidRDefault="00204C26" w:rsidP="00204C26">
      <w:r>
        <w:t>Provide</w:t>
      </w:r>
      <w:r w:rsidRPr="00105ED1">
        <w:t xml:space="preserve"> </w:t>
      </w:r>
      <w:r>
        <w:t xml:space="preserve">a description of any reclaimed water systems installed on the project </w:t>
      </w:r>
    </w:p>
    <w:p w14:paraId="10C4D3A4" w14:textId="77777777" w:rsidR="00204C26" w:rsidRDefault="00204C26" w:rsidP="00204C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9F7E86F" w14:textId="77777777" w:rsidR="00204C26" w:rsidRDefault="00204C26" w:rsidP="00204C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69CCA75" w14:textId="77777777" w:rsidR="00204C26" w:rsidRDefault="00204C26" w:rsidP="00204C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80FC611" w14:textId="77777777" w:rsidR="00204C26" w:rsidRDefault="00204C26" w:rsidP="00204C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02E52AC" w14:textId="77777777" w:rsidR="00204C26" w:rsidRDefault="00204C26" w:rsidP="00204C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65FAA25" w14:textId="77777777" w:rsidR="00204C26" w:rsidRPr="00F44703" w:rsidRDefault="00204C26" w:rsidP="00204C26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 xml:space="preserve">Identify where this information </w:t>
      </w:r>
      <w:r>
        <w:rPr>
          <w:color w:val="000000"/>
          <w:szCs w:val="20"/>
          <w:lang w:val="en-US"/>
        </w:rPr>
        <w:t xml:space="preserve">that has been entered into the Potable Water Calculator </w:t>
      </w:r>
      <w:r w:rsidRPr="00F44703">
        <w:rPr>
          <w:color w:val="000000"/>
          <w:szCs w:val="20"/>
          <w:lang w:val="en-US"/>
        </w:rPr>
        <w:t>can be found within the supporting documentation provided</w:t>
      </w:r>
      <w:r>
        <w:rPr>
          <w:color w:val="000000"/>
          <w:szCs w:val="20"/>
          <w:lang w:val="en-US"/>
        </w:rPr>
        <w:t>.</w:t>
      </w:r>
      <w:r w:rsidRPr="00190FD6">
        <w:rPr>
          <w:color w:val="000000"/>
          <w:szCs w:val="20"/>
          <w:lang w:val="en-US"/>
        </w:rPr>
        <w:t xml:space="preserve"> 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204C26" w14:paraId="726EBB04" w14:textId="77777777" w:rsidTr="00D21D28">
        <w:tc>
          <w:tcPr>
            <w:tcW w:w="6912" w:type="dxa"/>
            <w:shd w:val="clear" w:color="auto" w:fill="FFE69D"/>
          </w:tcPr>
          <w:p w14:paraId="0F0F124E" w14:textId="77777777" w:rsidR="00204C26" w:rsidRPr="00F44703" w:rsidRDefault="00204C26" w:rsidP="00D21D28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503DEB0A" w14:textId="77777777" w:rsidR="00204C26" w:rsidRPr="00F44703" w:rsidRDefault="00204C26" w:rsidP="00D21D28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204C26" w14:paraId="3A5304DC" w14:textId="77777777" w:rsidTr="00D21D28">
        <w:tc>
          <w:tcPr>
            <w:tcW w:w="6912" w:type="dxa"/>
          </w:tcPr>
          <w:p w14:paraId="1D09873C" w14:textId="77777777" w:rsidR="00204C26" w:rsidRDefault="00204C26" w:rsidP="00D21D28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1195C92A" w14:textId="77777777" w:rsidR="00204C26" w:rsidRDefault="00204C26" w:rsidP="00D21D28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204C26" w14:paraId="6A23E150" w14:textId="77777777" w:rsidTr="00D21D28">
        <w:tc>
          <w:tcPr>
            <w:tcW w:w="6912" w:type="dxa"/>
          </w:tcPr>
          <w:p w14:paraId="1DEE3308" w14:textId="77777777" w:rsidR="00204C26" w:rsidRDefault="00204C26" w:rsidP="00D21D28">
            <w:pPr>
              <w:pStyle w:val="Bluetext"/>
            </w:pPr>
            <w:r w:rsidRPr="001A76C9">
              <w:t>[####]</w:t>
            </w:r>
          </w:p>
        </w:tc>
        <w:tc>
          <w:tcPr>
            <w:tcW w:w="2331" w:type="dxa"/>
          </w:tcPr>
          <w:p w14:paraId="56287BD8" w14:textId="77777777" w:rsidR="00204C26" w:rsidRPr="001A76C9" w:rsidRDefault="00204C26" w:rsidP="00D21D28">
            <w:pPr>
              <w:pStyle w:val="Bluetext"/>
              <w:jc w:val="center"/>
            </w:pPr>
            <w:r w:rsidRPr="001A76C9">
              <w:t>[####]</w:t>
            </w:r>
          </w:p>
        </w:tc>
      </w:tr>
    </w:tbl>
    <w:p w14:paraId="371D0236" w14:textId="266C1303" w:rsidR="00BA3F1C" w:rsidRDefault="00BA3F1C" w:rsidP="00502598">
      <w:pPr>
        <w:rPr>
          <w:color w:val="FFC10E"/>
          <w:sz w:val="28"/>
          <w:szCs w:val="28"/>
        </w:rPr>
      </w:pPr>
    </w:p>
    <w:p w14:paraId="5ADDF021" w14:textId="5D71E8C2" w:rsidR="00BA3F1C" w:rsidRDefault="00BA3F1C">
      <w:pPr>
        <w:spacing w:before="0" w:after="0" w:line="240" w:lineRule="auto"/>
        <w:rPr>
          <w:bCs/>
          <w:caps/>
          <w:color w:val="FFC10E"/>
          <w:sz w:val="28"/>
          <w:szCs w:val="28"/>
        </w:rPr>
      </w:pPr>
    </w:p>
    <w:p w14:paraId="3FDEBAB4" w14:textId="77777777" w:rsidR="008D530B" w:rsidRDefault="008D530B" w:rsidP="008D530B">
      <w:pPr>
        <w:pStyle w:val="Heading2"/>
      </w:pPr>
      <w:r w:rsidRPr="001C55B2">
        <w:t>DISCUSSION</w:t>
      </w:r>
    </w:p>
    <w:p w14:paraId="5EAD62FB" w14:textId="77777777" w:rsidR="008D530B" w:rsidRPr="00F21995" w:rsidRDefault="008D530B" w:rsidP="008D530B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F567F4">
        <w:rPr>
          <w:rFonts w:cstheme="minorHAnsi"/>
          <w:color w:val="auto"/>
        </w:rPr>
        <w:t xml:space="preserve">Certified Assessor(s). </w:t>
      </w:r>
    </w:p>
    <w:p w14:paraId="3CBB1DFC" w14:textId="77777777" w:rsidR="008D530B" w:rsidRDefault="008D530B" w:rsidP="008D530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17A2E7A" w14:textId="77777777" w:rsidR="008D530B" w:rsidRDefault="008D530B" w:rsidP="008D530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755E7AB" w14:textId="77777777" w:rsidR="008D530B" w:rsidRDefault="008D530B" w:rsidP="008D530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5A573F2" w14:textId="77777777" w:rsidR="008D530B" w:rsidRDefault="008D530B" w:rsidP="008D530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75DE940" w14:textId="77777777" w:rsidR="008D530B" w:rsidRPr="001C55B2" w:rsidRDefault="008D530B" w:rsidP="008D530B">
      <w:pPr>
        <w:pStyle w:val="Heading2"/>
      </w:pPr>
      <w:r w:rsidRPr="001C55B2">
        <w:t>DECLARATION</w:t>
      </w:r>
    </w:p>
    <w:p w14:paraId="58CA0A06" w14:textId="77777777" w:rsidR="008D530B" w:rsidRDefault="008D530B" w:rsidP="008D530B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59EF76D9" w14:textId="77777777" w:rsidR="008D530B" w:rsidRDefault="008D530B" w:rsidP="008D530B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52AF4789" w14:textId="77777777" w:rsidR="008D530B" w:rsidRDefault="008D530B" w:rsidP="008D53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29583168" w14:textId="77777777" w:rsidR="008D530B" w:rsidRDefault="008D530B" w:rsidP="008D53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376C2611" w14:textId="77777777" w:rsidR="00445319" w:rsidRDefault="00445319" w:rsidP="008D53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4AFD385C" w14:textId="77777777" w:rsidR="008D530B" w:rsidRPr="008B4275" w:rsidRDefault="008D530B" w:rsidP="008D53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6F68079F" w14:textId="77777777" w:rsidR="008D530B" w:rsidRDefault="008D530B" w:rsidP="008D530B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04F955AD" w14:textId="77777777" w:rsidR="00D144BE" w:rsidRDefault="008D530B" w:rsidP="001B54C3">
      <w:pPr>
        <w:pStyle w:val="DateIssue"/>
      </w:pPr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rPr>
          <w:rStyle w:val="Strong"/>
        </w:rPr>
        <w:t>Report end</w:t>
      </w:r>
      <w:r w:rsidRPr="0035552E">
        <w:t xml:space="preserve"> –––</w:t>
      </w:r>
    </w:p>
    <w:sectPr w:rsidR="00D144BE" w:rsidSect="009173CC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8B0AC3" w14:textId="77777777" w:rsidR="00A37E0E" w:rsidRDefault="00A37E0E" w:rsidP="00690C25">
      <w:pPr>
        <w:spacing w:before="0" w:after="0" w:line="240" w:lineRule="auto"/>
      </w:pPr>
      <w:r>
        <w:separator/>
      </w:r>
    </w:p>
  </w:endnote>
  <w:endnote w:type="continuationSeparator" w:id="0">
    <w:p w14:paraId="31FE2E0F" w14:textId="77777777" w:rsidR="00A37E0E" w:rsidRDefault="00A37E0E" w:rsidP="00690C2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FF0A0" w14:textId="2BB52031" w:rsidR="00EC0BBE" w:rsidRDefault="00CD681A">
    <w:pPr>
      <w:pStyle w:val="Footer"/>
      <w:rPr>
        <w:noProof/>
        <w:lang w:eastAsia="en-AU"/>
      </w:rPr>
    </w:pPr>
    <w:r w:rsidRPr="0008778E">
      <w:rPr>
        <w:noProof/>
      </w:rPr>
      <w:drawing>
        <wp:anchor distT="0" distB="0" distL="114300" distR="114300" simplePos="0" relativeHeight="251658240" behindDoc="0" locked="0" layoutInCell="1" allowOverlap="1" wp14:anchorId="5F1CAABE" wp14:editId="53319536">
          <wp:simplePos x="0" y="0"/>
          <wp:positionH relativeFrom="margin">
            <wp:posOffset>0</wp:posOffset>
          </wp:positionH>
          <wp:positionV relativeFrom="paragraph">
            <wp:posOffset>117475</wp:posOffset>
          </wp:positionV>
          <wp:extent cx="1487805" cy="270510"/>
          <wp:effectExtent l="0" t="0" r="0" b="0"/>
          <wp:wrapSquare wrapText="bothSides"/>
          <wp:docPr id="43" name="Picture 43" descr="Logo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Picture 23" descr="Logo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87805" cy="270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51520D2F" w14:textId="107B5A3F" w:rsidR="00690C25" w:rsidRDefault="00690C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721AE2" w14:textId="77777777" w:rsidR="00A37E0E" w:rsidRDefault="00A37E0E" w:rsidP="00690C25">
      <w:pPr>
        <w:spacing w:before="0" w:after="0" w:line="240" w:lineRule="auto"/>
      </w:pPr>
      <w:r>
        <w:separator/>
      </w:r>
    </w:p>
  </w:footnote>
  <w:footnote w:type="continuationSeparator" w:id="0">
    <w:p w14:paraId="4D865AF2" w14:textId="77777777" w:rsidR="00A37E0E" w:rsidRDefault="00A37E0E" w:rsidP="00690C25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2652D" w14:textId="3003651D" w:rsidR="00EA0401" w:rsidRDefault="00EA0401" w:rsidP="00EA0401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</w:t>
    </w:r>
    <w:r w:rsidR="00F15DD2">
      <w:rPr>
        <w:sz w:val="16"/>
        <w:szCs w:val="16"/>
        <w:lang w:val="en-US"/>
      </w:rPr>
      <w:t>Interiors</w:t>
    </w:r>
    <w:r w:rsidR="00EC0BBE">
      <w:rPr>
        <w:sz w:val="16"/>
        <w:szCs w:val="16"/>
        <w:lang w:val="en-US"/>
      </w:rPr>
      <w:t xml:space="preserve"> NZ</w:t>
    </w:r>
    <w:r>
      <w:rPr>
        <w:sz w:val="16"/>
        <w:szCs w:val="16"/>
        <w:lang w:val="en-US"/>
      </w:rPr>
      <w:t xml:space="preserve"> v1</w:t>
    </w:r>
    <w:r w:rsidR="00BC4276">
      <w:rPr>
        <w:sz w:val="16"/>
        <w:szCs w:val="16"/>
        <w:lang w:val="en-US"/>
      </w:rPr>
      <w:t>.</w:t>
    </w:r>
    <w:r w:rsidR="00CD681A">
      <w:rPr>
        <w:sz w:val="16"/>
        <w:szCs w:val="16"/>
        <w:lang w:val="en-US"/>
      </w:rPr>
      <w:t>1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  <w:t>Submission Template</w:t>
    </w:r>
    <w:r w:rsidR="00EC0BBE">
      <w:rPr>
        <w:sz w:val="16"/>
        <w:szCs w:val="16"/>
        <w:lang w:val="en-US"/>
      </w:rPr>
      <w:t xml:space="preserve"> NZ</w:t>
    </w:r>
    <w:r>
      <w:rPr>
        <w:sz w:val="16"/>
        <w:szCs w:val="16"/>
        <w:lang w:val="en-US"/>
      </w:rPr>
      <w:t xml:space="preserve"> </w:t>
    </w:r>
    <w:r w:rsidR="00F567F4">
      <w:rPr>
        <w:sz w:val="16"/>
        <w:szCs w:val="16"/>
        <w:lang w:val="en-US"/>
      </w:rPr>
      <w:t>v1.</w:t>
    </w:r>
    <w:r w:rsidR="00CD681A">
      <w:rPr>
        <w:sz w:val="16"/>
        <w:szCs w:val="16"/>
        <w:lang w:val="en-US"/>
      </w:rPr>
      <w:t>1</w:t>
    </w:r>
  </w:p>
  <w:p w14:paraId="5DA04297" w14:textId="77777777" w:rsidR="00EA0401" w:rsidRPr="007A4022" w:rsidRDefault="00EA0401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4FB32EF"/>
    <w:multiLevelType w:val="hybridMultilevel"/>
    <w:tmpl w:val="08A2A7AE"/>
    <w:lvl w:ilvl="0" w:tplc="7182EA16">
      <w:start w:val="1"/>
      <w:numFmt w:val="bullet"/>
      <w:pStyle w:val="Bullettex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B84667"/>
    <w:multiLevelType w:val="multilevel"/>
    <w:tmpl w:val="00000001"/>
    <w:numStyleLink w:val="Bullets"/>
  </w:abstractNum>
  <w:abstractNum w:abstractNumId="18" w15:restartNumberingAfterBreak="0">
    <w:nsid w:val="10F94584"/>
    <w:multiLevelType w:val="multilevel"/>
    <w:tmpl w:val="00000001"/>
    <w:numStyleLink w:val="Bullets"/>
  </w:abstractNum>
  <w:abstractNum w:abstractNumId="19" w15:restartNumberingAfterBreak="0">
    <w:nsid w:val="1AD62996"/>
    <w:multiLevelType w:val="multilevel"/>
    <w:tmpl w:val="00000001"/>
    <w:numStyleLink w:val="Bullets"/>
  </w:abstractNum>
  <w:abstractNum w:abstractNumId="20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1206066"/>
    <w:multiLevelType w:val="multilevel"/>
    <w:tmpl w:val="927C30C8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2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3" w15:restartNumberingAfterBreak="0">
    <w:nsid w:val="334B0859"/>
    <w:multiLevelType w:val="multilevel"/>
    <w:tmpl w:val="A9E8969C"/>
    <w:lvl w:ilvl="0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color w:val="000000"/>
        <w:sz w:val="16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5E65A26"/>
    <w:multiLevelType w:val="multilevel"/>
    <w:tmpl w:val="00000001"/>
    <w:numStyleLink w:val="Bullets"/>
  </w:abstractNum>
  <w:abstractNum w:abstractNumId="26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3436606"/>
    <w:multiLevelType w:val="multilevel"/>
    <w:tmpl w:val="00000001"/>
    <w:numStyleLink w:val="Bullets"/>
  </w:abstractNum>
  <w:abstractNum w:abstractNumId="28" w15:restartNumberingAfterBreak="0">
    <w:nsid w:val="629A726D"/>
    <w:multiLevelType w:val="hybridMultilevel"/>
    <w:tmpl w:val="40FC6554"/>
    <w:lvl w:ilvl="0" w:tplc="CA98B3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C946D0"/>
    <w:multiLevelType w:val="multilevel"/>
    <w:tmpl w:val="00000001"/>
    <w:numStyleLink w:val="Bullets"/>
  </w:abstractNum>
  <w:abstractNum w:abstractNumId="30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1208F2"/>
    <w:multiLevelType w:val="hybridMultilevel"/>
    <w:tmpl w:val="A282F4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1729095">
    <w:abstractNumId w:val="10"/>
  </w:num>
  <w:num w:numId="2" w16cid:durableId="1260021427">
    <w:abstractNumId w:val="11"/>
  </w:num>
  <w:num w:numId="3" w16cid:durableId="1382553304">
    <w:abstractNumId w:val="12"/>
  </w:num>
  <w:num w:numId="4" w16cid:durableId="584189714">
    <w:abstractNumId w:val="13"/>
  </w:num>
  <w:num w:numId="5" w16cid:durableId="425272250">
    <w:abstractNumId w:val="14"/>
  </w:num>
  <w:num w:numId="6" w16cid:durableId="1602058048">
    <w:abstractNumId w:val="16"/>
  </w:num>
  <w:num w:numId="7" w16cid:durableId="2103408825">
    <w:abstractNumId w:val="22"/>
  </w:num>
  <w:num w:numId="8" w16cid:durableId="231084946">
    <w:abstractNumId w:val="21"/>
  </w:num>
  <w:num w:numId="9" w16cid:durableId="737676740">
    <w:abstractNumId w:val="29"/>
  </w:num>
  <w:num w:numId="10" w16cid:durableId="1369257417">
    <w:abstractNumId w:val="27"/>
  </w:num>
  <w:num w:numId="11" w16cid:durableId="899947554">
    <w:abstractNumId w:val="25"/>
  </w:num>
  <w:num w:numId="12" w16cid:durableId="1418408161">
    <w:abstractNumId w:val="19"/>
  </w:num>
  <w:num w:numId="13" w16cid:durableId="1397312534">
    <w:abstractNumId w:val="17"/>
  </w:num>
  <w:num w:numId="14" w16cid:durableId="537740062">
    <w:abstractNumId w:val="18"/>
  </w:num>
  <w:num w:numId="15" w16cid:durableId="1307399594">
    <w:abstractNumId w:val="21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1384015371">
    <w:abstractNumId w:val="9"/>
  </w:num>
  <w:num w:numId="17" w16cid:durableId="15737338">
    <w:abstractNumId w:val="7"/>
  </w:num>
  <w:num w:numId="18" w16cid:durableId="359355564">
    <w:abstractNumId w:val="6"/>
  </w:num>
  <w:num w:numId="19" w16cid:durableId="1095444533">
    <w:abstractNumId w:val="5"/>
  </w:num>
  <w:num w:numId="20" w16cid:durableId="301817248">
    <w:abstractNumId w:val="4"/>
  </w:num>
  <w:num w:numId="21" w16cid:durableId="524486244">
    <w:abstractNumId w:val="8"/>
  </w:num>
  <w:num w:numId="22" w16cid:durableId="52437868">
    <w:abstractNumId w:val="3"/>
  </w:num>
  <w:num w:numId="23" w16cid:durableId="1192184037">
    <w:abstractNumId w:val="2"/>
  </w:num>
  <w:num w:numId="24" w16cid:durableId="1189101136">
    <w:abstractNumId w:val="1"/>
  </w:num>
  <w:num w:numId="25" w16cid:durableId="1318068248">
    <w:abstractNumId w:val="0"/>
  </w:num>
  <w:num w:numId="26" w16cid:durableId="2034722508">
    <w:abstractNumId w:val="31"/>
  </w:num>
  <w:num w:numId="27" w16cid:durableId="891160965">
    <w:abstractNumId w:val="24"/>
  </w:num>
  <w:num w:numId="28" w16cid:durableId="1253513323">
    <w:abstractNumId w:val="20"/>
  </w:num>
  <w:num w:numId="29" w16cid:durableId="1480878700">
    <w:abstractNumId w:val="26"/>
  </w:num>
  <w:num w:numId="30" w16cid:durableId="224531125">
    <w:abstractNumId w:val="21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791828724">
    <w:abstractNumId w:val="21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1752047441">
    <w:abstractNumId w:val="21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393626025">
    <w:abstractNumId w:val="30"/>
  </w:num>
  <w:num w:numId="34" w16cid:durableId="1847481914">
    <w:abstractNumId w:val="32"/>
  </w:num>
  <w:num w:numId="35" w16cid:durableId="1574126196">
    <w:abstractNumId w:val="33"/>
  </w:num>
  <w:num w:numId="36" w16cid:durableId="1682731676">
    <w:abstractNumId w:val="28"/>
  </w:num>
  <w:num w:numId="37" w16cid:durableId="1839727602">
    <w:abstractNumId w:val="28"/>
    <w:lvlOverride w:ilvl="0">
      <w:startOverride w:val="1"/>
    </w:lvlOverride>
  </w:num>
  <w:num w:numId="38" w16cid:durableId="1842697011">
    <w:abstractNumId w:val="28"/>
    <w:lvlOverride w:ilvl="0">
      <w:startOverride w:val="1"/>
    </w:lvlOverride>
  </w:num>
  <w:num w:numId="39" w16cid:durableId="865993910">
    <w:abstractNumId w:val="23"/>
  </w:num>
  <w:num w:numId="40" w16cid:durableId="554393459">
    <w:abstractNumId w:val="15"/>
  </w:num>
  <w:num w:numId="41" w16cid:durableId="1392386493">
    <w:abstractNumId w:val="28"/>
  </w:num>
  <w:num w:numId="42" w16cid:durableId="1256014119">
    <w:abstractNumId w:val="28"/>
  </w:num>
  <w:num w:numId="43" w16cid:durableId="63093729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lagFjlftFN9QF3rENCfRGMcwzktzt1FzI8a5NJxhdY0Jxbb0duUONPnEznUIHBgLgVcA34k+xC12H2xPA2w3pg==" w:salt="SL3PcmmkZnSFtA17kIL/8w=="/>
  <w:defaultTabStop w:val="720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OysLSwMDAzNLA0MDBU0lEKTi0uzszPAykwrAUAiW+vKCwAAAA="/>
  </w:docVars>
  <w:rsids>
    <w:rsidRoot w:val="00B034C2"/>
    <w:rsid w:val="00015B85"/>
    <w:rsid w:val="00017B56"/>
    <w:rsid w:val="0002622D"/>
    <w:rsid w:val="00041305"/>
    <w:rsid w:val="000414A1"/>
    <w:rsid w:val="00043B2D"/>
    <w:rsid w:val="000475B8"/>
    <w:rsid w:val="000A05C6"/>
    <w:rsid w:val="000B3268"/>
    <w:rsid w:val="00143C34"/>
    <w:rsid w:val="00145D08"/>
    <w:rsid w:val="00145EF1"/>
    <w:rsid w:val="00155FD6"/>
    <w:rsid w:val="00166528"/>
    <w:rsid w:val="001A76C9"/>
    <w:rsid w:val="001A7E7D"/>
    <w:rsid w:val="001B54C3"/>
    <w:rsid w:val="001C087A"/>
    <w:rsid w:val="001C55B2"/>
    <w:rsid w:val="00204C26"/>
    <w:rsid w:val="00242657"/>
    <w:rsid w:val="00253282"/>
    <w:rsid w:val="00253D25"/>
    <w:rsid w:val="00262338"/>
    <w:rsid w:val="0026389D"/>
    <w:rsid w:val="00274D4B"/>
    <w:rsid w:val="00291D61"/>
    <w:rsid w:val="002945AA"/>
    <w:rsid w:val="00313F06"/>
    <w:rsid w:val="00343B85"/>
    <w:rsid w:val="003807BC"/>
    <w:rsid w:val="00385775"/>
    <w:rsid w:val="00386BF8"/>
    <w:rsid w:val="00415DAA"/>
    <w:rsid w:val="00421258"/>
    <w:rsid w:val="00441FDE"/>
    <w:rsid w:val="00443BE7"/>
    <w:rsid w:val="00445319"/>
    <w:rsid w:val="00483D89"/>
    <w:rsid w:val="004A1B87"/>
    <w:rsid w:val="004D2FA0"/>
    <w:rsid w:val="004E2D8D"/>
    <w:rsid w:val="004F2472"/>
    <w:rsid w:val="00502598"/>
    <w:rsid w:val="005050C7"/>
    <w:rsid w:val="005205F4"/>
    <w:rsid w:val="00543FCE"/>
    <w:rsid w:val="005723FC"/>
    <w:rsid w:val="00577D2A"/>
    <w:rsid w:val="005959BE"/>
    <w:rsid w:val="005C07C5"/>
    <w:rsid w:val="005C2F1A"/>
    <w:rsid w:val="005C34D2"/>
    <w:rsid w:val="005C692B"/>
    <w:rsid w:val="005D7FD0"/>
    <w:rsid w:val="005E267B"/>
    <w:rsid w:val="005E714F"/>
    <w:rsid w:val="005F11AC"/>
    <w:rsid w:val="006016C9"/>
    <w:rsid w:val="00610942"/>
    <w:rsid w:val="00662F6D"/>
    <w:rsid w:val="00686E98"/>
    <w:rsid w:val="00690C25"/>
    <w:rsid w:val="00696088"/>
    <w:rsid w:val="006B235A"/>
    <w:rsid w:val="006B3D65"/>
    <w:rsid w:val="006B6118"/>
    <w:rsid w:val="006C09EF"/>
    <w:rsid w:val="006D3C47"/>
    <w:rsid w:val="006F6FB1"/>
    <w:rsid w:val="0075170B"/>
    <w:rsid w:val="007537EB"/>
    <w:rsid w:val="007772D5"/>
    <w:rsid w:val="007A4022"/>
    <w:rsid w:val="007F48A4"/>
    <w:rsid w:val="0080075D"/>
    <w:rsid w:val="00815397"/>
    <w:rsid w:val="00830329"/>
    <w:rsid w:val="00833D8E"/>
    <w:rsid w:val="00841903"/>
    <w:rsid w:val="0086343F"/>
    <w:rsid w:val="00863AAF"/>
    <w:rsid w:val="008C3D16"/>
    <w:rsid w:val="008D2570"/>
    <w:rsid w:val="008D530B"/>
    <w:rsid w:val="008E2EB8"/>
    <w:rsid w:val="009173CC"/>
    <w:rsid w:val="00941D1F"/>
    <w:rsid w:val="00950859"/>
    <w:rsid w:val="00955DBE"/>
    <w:rsid w:val="009A13BF"/>
    <w:rsid w:val="009E45D5"/>
    <w:rsid w:val="00A14DE0"/>
    <w:rsid w:val="00A207CE"/>
    <w:rsid w:val="00A265FA"/>
    <w:rsid w:val="00A37E0E"/>
    <w:rsid w:val="00A45B94"/>
    <w:rsid w:val="00A57D98"/>
    <w:rsid w:val="00A77B3E"/>
    <w:rsid w:val="00AA2E9F"/>
    <w:rsid w:val="00AB6258"/>
    <w:rsid w:val="00AD7849"/>
    <w:rsid w:val="00AF437B"/>
    <w:rsid w:val="00B034C2"/>
    <w:rsid w:val="00B04026"/>
    <w:rsid w:val="00B16241"/>
    <w:rsid w:val="00B43004"/>
    <w:rsid w:val="00B73013"/>
    <w:rsid w:val="00B82854"/>
    <w:rsid w:val="00BA3F1C"/>
    <w:rsid w:val="00BC1D56"/>
    <w:rsid w:val="00BC4276"/>
    <w:rsid w:val="00BE7AC3"/>
    <w:rsid w:val="00C172F4"/>
    <w:rsid w:val="00C32D6B"/>
    <w:rsid w:val="00CA175C"/>
    <w:rsid w:val="00CD681A"/>
    <w:rsid w:val="00CF1D2A"/>
    <w:rsid w:val="00D06531"/>
    <w:rsid w:val="00D0667F"/>
    <w:rsid w:val="00D1204F"/>
    <w:rsid w:val="00D144BE"/>
    <w:rsid w:val="00D15333"/>
    <w:rsid w:val="00D20DA9"/>
    <w:rsid w:val="00D34A57"/>
    <w:rsid w:val="00D55E65"/>
    <w:rsid w:val="00D70E27"/>
    <w:rsid w:val="00D775C2"/>
    <w:rsid w:val="00D80EAC"/>
    <w:rsid w:val="00DA27D3"/>
    <w:rsid w:val="00DF0E45"/>
    <w:rsid w:val="00E15F6B"/>
    <w:rsid w:val="00E33796"/>
    <w:rsid w:val="00E52F47"/>
    <w:rsid w:val="00E61D4D"/>
    <w:rsid w:val="00E63EF6"/>
    <w:rsid w:val="00E87580"/>
    <w:rsid w:val="00EA0401"/>
    <w:rsid w:val="00EB21CD"/>
    <w:rsid w:val="00EB52F4"/>
    <w:rsid w:val="00EC0BBE"/>
    <w:rsid w:val="00EC4E1C"/>
    <w:rsid w:val="00EE0752"/>
    <w:rsid w:val="00EF4DF9"/>
    <w:rsid w:val="00F15DD2"/>
    <w:rsid w:val="00F26894"/>
    <w:rsid w:val="00F43E46"/>
    <w:rsid w:val="00F56522"/>
    <w:rsid w:val="00F567F4"/>
    <w:rsid w:val="00F67470"/>
    <w:rsid w:val="00F706E4"/>
    <w:rsid w:val="00F93D08"/>
    <w:rsid w:val="00FB2507"/>
    <w:rsid w:val="00FC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F5A4D67"/>
  <w15:docId w15:val="{C66528C2-33E5-42D9-9623-82C9DE398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6B235A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aliases w:val="Credit Name"/>
    <w:basedOn w:val="Normal"/>
    <w:next w:val="Normal"/>
    <w:autoRedefine/>
    <w:qFormat/>
    <w:rsid w:val="007A4022"/>
    <w:pPr>
      <w:keepNext/>
      <w:pBdr>
        <w:bottom w:val="single" w:sz="4" w:space="1" w:color="244061" w:themeColor="accent1" w:themeShade="80"/>
      </w:pBdr>
      <w:spacing w:before="0" w:line="240" w:lineRule="auto"/>
      <w:ind w:right="-1"/>
      <w:outlineLvl w:val="0"/>
    </w:pPr>
    <w:rPr>
      <w:rFonts w:eastAsia="Calibri"/>
      <w:caps/>
      <w:noProof/>
      <w:color w:val="FFC10E"/>
      <w:sz w:val="44"/>
      <w:szCs w:val="44"/>
    </w:rPr>
  </w:style>
  <w:style w:type="paragraph" w:styleId="Heading2">
    <w:name w:val="heading 2"/>
    <w:aliases w:val="Section Title"/>
    <w:basedOn w:val="Normal"/>
    <w:next w:val="Normal"/>
    <w:link w:val="Heading2Char"/>
    <w:autoRedefine/>
    <w:qFormat/>
    <w:rsid w:val="006B235A"/>
    <w:pPr>
      <w:keepNext/>
      <w:spacing w:before="240" w:line="240" w:lineRule="auto"/>
      <w:outlineLvl w:val="1"/>
    </w:pPr>
    <w:rPr>
      <w:rFonts w:eastAsia="Times New Roman"/>
      <w:caps/>
      <w:noProof/>
      <w:color w:val="FFC10E"/>
      <w:sz w:val="36"/>
      <w:szCs w:val="32"/>
    </w:rPr>
  </w:style>
  <w:style w:type="paragraph" w:styleId="Heading3">
    <w:name w:val="heading 3"/>
    <w:aliases w:val="Criterion Sub-Title"/>
    <w:basedOn w:val="Normal"/>
    <w:next w:val="Normal"/>
    <w:link w:val="Heading3Char"/>
    <w:autoRedefine/>
    <w:qFormat/>
    <w:rsid w:val="00204C26"/>
    <w:pPr>
      <w:keepNext/>
      <w:tabs>
        <w:tab w:val="left" w:pos="142"/>
      </w:tabs>
      <w:spacing w:before="240" w:line="240" w:lineRule="auto"/>
      <w:outlineLvl w:val="2"/>
    </w:pPr>
    <w:rPr>
      <w:bCs/>
      <w:caps/>
      <w:color w:val="FFC10E"/>
      <w:sz w:val="28"/>
      <w:szCs w:val="28"/>
    </w:rPr>
  </w:style>
  <w:style w:type="paragraph" w:styleId="Heading4">
    <w:name w:val="heading 4"/>
    <w:aliases w:val="Subsubtitle"/>
    <w:basedOn w:val="Normal"/>
    <w:next w:val="Normal"/>
    <w:autoRedefine/>
    <w:qFormat/>
    <w:rsid w:val="006B235A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6B235A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6B235A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6B235A"/>
    <w:pPr>
      <w:pBdr>
        <w:bottom w:val="single" w:sz="2" w:space="1" w:color="69962C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FFC10E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6B235A"/>
    <w:rPr>
      <w:rFonts w:ascii="Arial" w:eastAsia="Calibri" w:hAnsi="Arial"/>
      <w:b/>
      <w:color w:val="FFC10E"/>
      <w:sz w:val="22"/>
      <w:szCs w:val="16"/>
      <w:lang w:val="en-AU"/>
    </w:rPr>
  </w:style>
  <w:style w:type="paragraph" w:styleId="Caption">
    <w:name w:val="caption"/>
    <w:basedOn w:val="Normal"/>
    <w:next w:val="Normal"/>
    <w:rsid w:val="006B235A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6B235A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6B235A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6B235A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6B235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6B235A"/>
    <w:pPr>
      <w:numPr>
        <w:numId w:val="40"/>
      </w:numPr>
    </w:pPr>
    <w:rPr>
      <w:szCs w:val="20"/>
      <w:lang w:val="en-US"/>
    </w:rPr>
  </w:style>
  <w:style w:type="character" w:customStyle="1" w:styleId="BullettextChar">
    <w:name w:val="Bullet text Char"/>
    <w:basedOn w:val="DefaultParagraphFont"/>
    <w:link w:val="Bullettext"/>
    <w:rsid w:val="006B235A"/>
    <w:rPr>
      <w:rFonts w:ascii="Arial" w:eastAsia="Arial" w:hAnsi="Arial" w:cs="Arial"/>
      <w:color w:val="000000"/>
    </w:rPr>
  </w:style>
  <w:style w:type="table" w:styleId="TableGrid">
    <w:name w:val="Table Grid"/>
    <w:aliases w:val="GBCA Table 1,GBCA Table"/>
    <w:basedOn w:val="TableNormal"/>
    <w:locked/>
    <w:rsid w:val="006B23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rsid w:val="006B235A"/>
    <w:rPr>
      <w:i/>
    </w:rPr>
  </w:style>
  <w:style w:type="paragraph" w:styleId="List">
    <w:name w:val="List"/>
    <w:basedOn w:val="Normal"/>
    <w:rsid w:val="006B235A"/>
    <w:pPr>
      <w:numPr>
        <w:numId w:val="26"/>
      </w:numPr>
    </w:pPr>
  </w:style>
  <w:style w:type="character" w:customStyle="1" w:styleId="StyleBold">
    <w:name w:val="Style Bold"/>
    <w:basedOn w:val="DefaultParagraphFont"/>
    <w:rsid w:val="006B235A"/>
    <w:rPr>
      <w:b/>
      <w:bCs/>
    </w:rPr>
  </w:style>
  <w:style w:type="table" w:styleId="Table3Deffects1">
    <w:name w:val="Table 3D effects 1"/>
    <w:basedOn w:val="TableNormal"/>
    <w:locked/>
    <w:rsid w:val="006B235A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6B235A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List (1st level)"/>
    <w:basedOn w:val="Normal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6B235A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aliases w:val="Section Title Char"/>
    <w:basedOn w:val="DefaultParagraphFont"/>
    <w:link w:val="Heading2"/>
    <w:rsid w:val="001C55B2"/>
    <w:rPr>
      <w:rFonts w:ascii="Arial" w:hAnsi="Arial" w:cs="Arial"/>
      <w:caps/>
      <w:noProof/>
      <w:color w:val="FFC10E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aliases w:val="Criterion Sub-Title Char"/>
    <w:basedOn w:val="DefaultParagraphFont"/>
    <w:link w:val="Heading3"/>
    <w:rsid w:val="00204C26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paragraph" w:styleId="Header">
    <w:name w:val="header"/>
    <w:basedOn w:val="Normal"/>
    <w:link w:val="HeaderChar"/>
    <w:locked/>
    <w:rsid w:val="00690C25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690C25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690C25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690C25"/>
    <w:rPr>
      <w:rFonts w:ascii="Arial" w:eastAsia="Arial" w:hAnsi="Arial" w:cs="Arial"/>
      <w:color w:val="000000"/>
      <w:szCs w:val="22"/>
      <w:lang w:val="en-AU"/>
    </w:rPr>
  </w:style>
  <w:style w:type="paragraph" w:customStyle="1" w:styleId="Criterion">
    <w:name w:val="Criterion"/>
    <w:basedOn w:val="Heading3"/>
    <w:link w:val="CriterionChar"/>
    <w:autoRedefine/>
    <w:qFormat/>
    <w:rsid w:val="006B235A"/>
    <w:pPr>
      <w:ind w:left="720" w:hanging="720"/>
    </w:pPr>
  </w:style>
  <w:style w:type="character" w:customStyle="1" w:styleId="CriterionChar">
    <w:name w:val="Criterion Char"/>
    <w:basedOn w:val="Heading3Char"/>
    <w:link w:val="Criterion"/>
    <w:rsid w:val="006B235A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styleId="Revision">
    <w:name w:val="Revision"/>
    <w:hidden/>
    <w:uiPriority w:val="99"/>
    <w:semiHidden/>
    <w:rsid w:val="00CD681A"/>
    <w:rPr>
      <w:rFonts w:ascii="Arial" w:eastAsia="Arial" w:hAnsi="Arial" w:cs="Arial"/>
      <w:color w:val="000000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bonet.GBCAUS\AppData\Local\Microsoft\Windows\Temporary%20Internet%20Files\Content.MSO\D4AAC975.dotx" TargetMode="External"/></Relationships>
</file>

<file path=word/theme/theme1.xml><?xml version="1.0" encoding="utf-8"?>
<a:theme xmlns:a="http://schemas.openxmlformats.org/drawingml/2006/main" name="Office Theme">
  <a:themeElements>
    <a:clrScheme name="Green Star colours">
      <a:dk1>
        <a:srgbClr val="FFC20E"/>
      </a:dk1>
      <a:lt1>
        <a:srgbClr val="8DC63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7" ma:contentTypeDescription="Create a new document." ma:contentTypeScope="" ma:versionID="6ac477a13282f944558128cb6fcce79e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c8c45b8fc6e422bb6708a8c2881a4894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A4567F-72D8-4D30-9E9D-F651642EB6CD}"/>
</file>

<file path=customXml/itemProps2.xml><?xml version="1.0" encoding="utf-8"?>
<ds:datastoreItem xmlns:ds="http://schemas.openxmlformats.org/officeDocument/2006/customXml" ds:itemID="{418C855D-F947-4C3C-858F-1FB68B02AC4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4F24E55-E766-4B02-BD10-9FD78E10A5B5}">
  <ds:schemaRefs>
    <ds:schemaRef ds:uri="a5091d4f-8901-46df-85f4-029614b39d2e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dcmitype/"/>
    <ds:schemaRef ds:uri="http://purl.org/dc/terms/"/>
    <ds:schemaRef ds:uri="http://schemas.openxmlformats.org/package/2006/metadata/core-properties"/>
    <ds:schemaRef ds:uri="52985c86-f8c2-4ffb-9ed4-056f10e7bf99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0634A091-EA71-4EEA-AF4B-E7AB8F27B5A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D4AAC975</Template>
  <TotalTime>17</TotalTime>
  <Pages>8</Pages>
  <Words>900</Words>
  <Characters>5134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Bhumika Mistry</cp:lastModifiedBy>
  <cp:revision>14</cp:revision>
  <cp:lastPrinted>1900-12-31T14:00:00Z</cp:lastPrinted>
  <dcterms:created xsi:type="dcterms:W3CDTF">2017-05-08T06:29:00Z</dcterms:created>
  <dcterms:modified xsi:type="dcterms:W3CDTF">2022-10-10T21:44:00Z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MediaServiceImageTags">
    <vt:lpwstr/>
  </property>
</Properties>
</file>